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99413" w14:textId="733361EC" w:rsidR="00E7799D" w:rsidRPr="009741BC" w:rsidRDefault="00DB3D02" w:rsidP="00E7799D">
      <w:pPr>
        <w:keepNext/>
        <w:pageBreakBefore/>
        <w:suppressAutoHyphens/>
        <w:spacing w:after="240"/>
        <w:ind w:left="0" w:firstLine="0"/>
        <w:jc w:val="right"/>
        <w:outlineLvl w:val="6"/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</w:pPr>
      <w:r w:rsidRPr="009741BC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Załącznik nr</w:t>
      </w:r>
      <w:r w:rsidR="00BE4219" w:rsidRPr="009741BC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 xml:space="preserve"> </w:t>
      </w:r>
      <w:r w:rsidR="00747002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3</w:t>
      </w:r>
      <w:r w:rsidR="00E7799D" w:rsidRPr="009741BC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 xml:space="preserve"> do </w:t>
      </w:r>
      <w:r w:rsidR="008B6F95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Z</w:t>
      </w:r>
      <w:r w:rsidR="00025AA3" w:rsidRPr="009741BC">
        <w:rPr>
          <w:rFonts w:ascii="Calibri Light" w:eastAsia="Times New Roman" w:hAnsi="Calibri Light" w:cs="Calibri Light"/>
          <w:bCs/>
          <w:i/>
          <w:iCs/>
          <w:kern w:val="1"/>
          <w:sz w:val="18"/>
          <w:szCs w:val="18"/>
          <w:lang w:eastAsia="ar-SA"/>
        </w:rPr>
        <w:t xml:space="preserve">apytania </w:t>
      </w:r>
      <w:r w:rsidR="008B6F95">
        <w:rPr>
          <w:rFonts w:ascii="Calibri Light" w:eastAsia="Times New Roman" w:hAnsi="Calibri Light" w:cs="Calibri Light"/>
          <w:bCs/>
          <w:i/>
          <w:iCs/>
          <w:kern w:val="1"/>
          <w:sz w:val="18"/>
          <w:szCs w:val="18"/>
          <w:lang w:eastAsia="ar-SA"/>
        </w:rPr>
        <w:t>O</w:t>
      </w:r>
      <w:r w:rsidR="00025AA3" w:rsidRPr="009741BC">
        <w:rPr>
          <w:rFonts w:ascii="Calibri Light" w:eastAsia="Times New Roman" w:hAnsi="Calibri Light" w:cs="Calibri Light"/>
          <w:bCs/>
          <w:i/>
          <w:iCs/>
          <w:kern w:val="1"/>
          <w:sz w:val="18"/>
          <w:szCs w:val="18"/>
          <w:lang w:eastAsia="ar-SA"/>
        </w:rPr>
        <w:t>fertowego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</w:tblGrid>
      <w:tr w:rsidR="00FF0C7E" w:rsidRPr="009741BC" w14:paraId="7EC17B68" w14:textId="77777777" w:rsidTr="00CF4988">
        <w:tc>
          <w:tcPr>
            <w:tcW w:w="4605" w:type="dxa"/>
          </w:tcPr>
          <w:p w14:paraId="4FD2916A" w14:textId="77777777" w:rsidR="00FF0C7E" w:rsidRPr="009741BC" w:rsidRDefault="00FF0C7E" w:rsidP="00CF4988">
            <w:pPr>
              <w:suppressAutoHyphens/>
              <w:spacing w:line="480" w:lineRule="auto"/>
              <w:ind w:left="0" w:firstLine="0"/>
              <w:rPr>
                <w:rFonts w:ascii="Calibri Light" w:eastAsia="Times New Roman" w:hAnsi="Calibri Light" w:cs="Calibri Light"/>
                <w:b/>
                <w:kern w:val="1"/>
                <w:szCs w:val="20"/>
                <w:lang w:eastAsia="ar-SA"/>
              </w:rPr>
            </w:pPr>
            <w:r w:rsidRPr="009741BC">
              <w:rPr>
                <w:rFonts w:ascii="Calibri Light" w:eastAsia="Times New Roman" w:hAnsi="Calibri Light" w:cs="Calibri Light"/>
                <w:b/>
                <w:kern w:val="1"/>
                <w:szCs w:val="20"/>
                <w:lang w:eastAsia="ar-SA"/>
              </w:rPr>
              <w:t>Wykonawca:</w:t>
            </w:r>
          </w:p>
          <w:p w14:paraId="5C217AA7" w14:textId="77777777" w:rsidR="00FF0C7E" w:rsidRPr="009741BC" w:rsidRDefault="00FF0C7E" w:rsidP="00CF4988">
            <w:pPr>
              <w:suppressAutoHyphens/>
              <w:spacing w:line="480" w:lineRule="auto"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</w:pPr>
            <w:r w:rsidRPr="009741BC"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  <w:t>………………………………………………………………………</w:t>
            </w:r>
          </w:p>
          <w:p w14:paraId="0B6B4F22" w14:textId="77777777" w:rsidR="00FF0C7E" w:rsidRPr="009741BC" w:rsidRDefault="00FF0C7E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</w:pPr>
            <w:r w:rsidRPr="009741BC"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  <w:t>………………………………………………………………………</w:t>
            </w:r>
          </w:p>
          <w:p w14:paraId="2EC7857F" w14:textId="77777777" w:rsidR="00FF0C7E" w:rsidRPr="009741BC" w:rsidRDefault="00FF0C7E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</w:pPr>
            <w:r w:rsidRPr="009741BC"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  <w:t>(pełna nazwa/firma, adres, w zależności od podmiotu NIP/PESEL, KRS/</w:t>
            </w:r>
            <w:proofErr w:type="spellStart"/>
            <w:r w:rsidRPr="009741BC"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  <w:t>CEiDG</w:t>
            </w:r>
            <w:proofErr w:type="spellEnd"/>
            <w:r w:rsidRPr="009741BC"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  <w:t>)</w:t>
            </w:r>
          </w:p>
          <w:p w14:paraId="3759312E" w14:textId="77777777" w:rsidR="00FF0C7E" w:rsidRPr="009741BC" w:rsidRDefault="00FF0C7E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u w:val="single"/>
                <w:lang w:eastAsia="ar-SA"/>
              </w:rPr>
            </w:pPr>
            <w:r w:rsidRPr="009741BC">
              <w:rPr>
                <w:rFonts w:ascii="Calibri Light" w:eastAsia="Times New Roman" w:hAnsi="Calibri Light" w:cs="Calibri Light"/>
                <w:kern w:val="1"/>
                <w:szCs w:val="20"/>
                <w:u w:val="single"/>
                <w:lang w:eastAsia="ar-SA"/>
              </w:rPr>
              <w:t>reprezentowany przez:</w:t>
            </w:r>
          </w:p>
          <w:p w14:paraId="73C07598" w14:textId="77777777" w:rsidR="00FF0C7E" w:rsidRPr="009741BC" w:rsidRDefault="00FF0C7E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</w:pPr>
          </w:p>
          <w:p w14:paraId="396C37CA" w14:textId="77777777" w:rsidR="00FF0C7E" w:rsidRPr="009741BC" w:rsidRDefault="00FF0C7E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</w:pPr>
            <w:r w:rsidRPr="009741BC"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  <w:t>……………………..………………………………………………</w:t>
            </w:r>
          </w:p>
          <w:p w14:paraId="07A505B2" w14:textId="77777777" w:rsidR="00FF0C7E" w:rsidRPr="009741BC" w:rsidRDefault="00FF0C7E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b/>
                <w:kern w:val="1"/>
                <w:szCs w:val="20"/>
                <w:lang w:eastAsia="ar-SA"/>
              </w:rPr>
            </w:pPr>
            <w:r w:rsidRPr="009741BC"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  <w:t>(imię, nazwisko, stanowisko/podstawa do reprezentacji)</w:t>
            </w:r>
          </w:p>
        </w:tc>
      </w:tr>
    </w:tbl>
    <w:p w14:paraId="1ABFFDD5" w14:textId="6EB93179" w:rsidR="008C73CE" w:rsidRPr="003C3ACD" w:rsidRDefault="00273080" w:rsidP="008C73CE">
      <w:pPr>
        <w:pStyle w:val="BodyText21"/>
        <w:ind w:left="5812" w:firstLine="0"/>
        <w:jc w:val="left"/>
        <w:rPr>
          <w:rFonts w:ascii="Calibri Light" w:hAnsi="Calibri Light" w:cs="Calibri Light"/>
          <w:b/>
          <w:bCs/>
          <w:i/>
          <w:iCs/>
          <w:sz w:val="28"/>
          <w:szCs w:val="24"/>
        </w:rPr>
      </w:pPr>
      <w:r w:rsidRPr="00273080">
        <w:rPr>
          <w:rFonts w:ascii="Calibri Light" w:hAnsi="Calibri Light" w:cs="Calibri Light"/>
          <w:b/>
          <w:i/>
          <w:szCs w:val="22"/>
        </w:rPr>
        <w:t xml:space="preserve">Gmina </w:t>
      </w:r>
      <w:r w:rsidR="00591584">
        <w:rPr>
          <w:rFonts w:ascii="Calibri Light" w:hAnsi="Calibri Light" w:cs="Calibri Light"/>
          <w:b/>
          <w:i/>
          <w:szCs w:val="22"/>
        </w:rPr>
        <w:t>Rabka Zdrój</w:t>
      </w:r>
    </w:p>
    <w:p w14:paraId="7A0BD6E5" w14:textId="548062A1" w:rsidR="009463C9" w:rsidRPr="008C73CE" w:rsidRDefault="00591584" w:rsidP="008C73CE">
      <w:pPr>
        <w:pStyle w:val="BodyText21"/>
        <w:ind w:left="5812" w:firstLine="0"/>
        <w:jc w:val="left"/>
        <w:rPr>
          <w:rFonts w:ascii="Calibri Light" w:hAnsi="Calibri Light" w:cs="Calibri Light"/>
          <w:i/>
          <w:iCs/>
          <w:szCs w:val="24"/>
        </w:rPr>
      </w:pPr>
      <w:bookmarkStart w:id="0" w:name="_Hlk193376881"/>
      <w:r w:rsidRPr="00056C7C">
        <w:rPr>
          <w:rFonts w:ascii="Calibri Light" w:hAnsi="Calibri Light" w:cs="Calibri Light"/>
          <w:bCs/>
        </w:rPr>
        <w:t xml:space="preserve">ul. </w:t>
      </w:r>
      <w:bookmarkStart w:id="1" w:name="_Hlk69467808"/>
      <w:r w:rsidRPr="00056C7C">
        <w:rPr>
          <w:rFonts w:ascii="Calibri Light" w:hAnsi="Calibri Light" w:cs="Calibri Light"/>
          <w:bCs/>
        </w:rPr>
        <w:t xml:space="preserve">Parkowa 2, 34-700 </w:t>
      </w:r>
      <w:bookmarkEnd w:id="1"/>
      <w:r w:rsidRPr="00056C7C">
        <w:rPr>
          <w:rFonts w:ascii="Calibri Light" w:hAnsi="Calibri Light" w:cs="Calibri Light"/>
          <w:bCs/>
        </w:rPr>
        <w:t>Rabka Zdrój</w:t>
      </w:r>
      <w:bookmarkEnd w:id="0"/>
    </w:p>
    <w:p w14:paraId="429A6960" w14:textId="77777777" w:rsidR="008B6F95" w:rsidRPr="009741BC" w:rsidRDefault="008B6F95" w:rsidP="00AC6D99">
      <w:pPr>
        <w:pStyle w:val="BodyText21"/>
        <w:ind w:left="5812" w:firstLine="0"/>
        <w:rPr>
          <w:rFonts w:ascii="Calibri Light" w:hAnsi="Calibri Light" w:cs="Calibri Light"/>
          <w:i/>
          <w:sz w:val="22"/>
          <w:szCs w:val="22"/>
        </w:rPr>
      </w:pPr>
    </w:p>
    <w:p w14:paraId="7C664589" w14:textId="09C9E6AE" w:rsidR="00E7799D" w:rsidRPr="009741BC" w:rsidRDefault="00ED1A25" w:rsidP="00AC2CDF">
      <w:pPr>
        <w:suppressAutoHyphens/>
        <w:spacing w:before="240" w:after="240"/>
        <w:ind w:left="0" w:firstLine="0"/>
        <w:jc w:val="center"/>
        <w:rPr>
          <w:rFonts w:ascii="Calibri Light" w:eastAsia="Times New Roman" w:hAnsi="Calibri Light" w:cs="Calibri Light"/>
          <w:b/>
          <w:smallCaps/>
          <w:kern w:val="28"/>
          <w:sz w:val="28"/>
          <w:szCs w:val="28"/>
          <w:lang w:eastAsia="ar-SA"/>
        </w:rPr>
      </w:pPr>
      <w:r w:rsidRPr="009741BC">
        <w:rPr>
          <w:rFonts w:ascii="Calibri Light" w:eastAsia="Times New Roman" w:hAnsi="Calibri Light" w:cs="Calibri Light"/>
          <w:b/>
          <w:smallCaps/>
          <w:kern w:val="28"/>
          <w:sz w:val="28"/>
          <w:szCs w:val="28"/>
          <w:lang w:eastAsia="ar-SA"/>
        </w:rPr>
        <w:t>Formularz ofertowy</w:t>
      </w:r>
    </w:p>
    <w:p w14:paraId="7A868A22" w14:textId="77777777" w:rsidR="00E7799D" w:rsidRPr="009741BC" w:rsidRDefault="00E7799D" w:rsidP="00E7799D">
      <w:pPr>
        <w:suppressAutoHyphens/>
        <w:ind w:left="0" w:firstLine="0"/>
        <w:jc w:val="center"/>
        <w:rPr>
          <w:rFonts w:ascii="Calibri Light" w:eastAsia="Times New Roman" w:hAnsi="Calibri Light" w:cs="Calibri Light"/>
          <w:b/>
          <w:kern w:val="1"/>
          <w:szCs w:val="20"/>
          <w:lang w:eastAsia="ar-SA"/>
        </w:rPr>
      </w:pPr>
    </w:p>
    <w:p w14:paraId="166E33D0" w14:textId="4135CCBD" w:rsidR="00E7799D" w:rsidRPr="009741BC" w:rsidRDefault="004E0F2E" w:rsidP="005E5821">
      <w:pPr>
        <w:suppressAutoHyphens/>
        <w:spacing w:before="120" w:after="120"/>
        <w:ind w:left="0" w:firstLine="0"/>
        <w:jc w:val="both"/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</w:pPr>
      <w:r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Nawiązując do </w:t>
      </w:r>
      <w:r w:rsidR="00BE4219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postępowania o udzielenie zamówienia publicznego w trybie </w:t>
      </w:r>
      <w:r w:rsidR="00821BC9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zapytania ofertowego </w:t>
      </w:r>
      <w:r w:rsidR="004B522A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pn.</w:t>
      </w:r>
      <w:r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„</w:t>
      </w:r>
      <w:r w:rsidR="00591584">
        <w:rPr>
          <w:rFonts w:ascii="Calibri Light" w:eastAsia="Times New Roman" w:hAnsi="Calibri Light" w:cs="Calibri Light"/>
          <w:b/>
          <w:bCs/>
          <w:iCs/>
          <w:kern w:val="1"/>
          <w:sz w:val="22"/>
          <w:lang w:eastAsia="ar-SA"/>
        </w:rPr>
        <w:t>Opracowanie</w:t>
      </w:r>
      <w:r w:rsidR="00273080" w:rsidRPr="00273080">
        <w:rPr>
          <w:rFonts w:ascii="Calibri Light" w:eastAsia="Times New Roman" w:hAnsi="Calibri Light" w:cs="Calibri Light"/>
          <w:b/>
          <w:bCs/>
          <w:iCs/>
          <w:kern w:val="1"/>
          <w:sz w:val="22"/>
          <w:lang w:eastAsia="ar-SA"/>
        </w:rPr>
        <w:t xml:space="preserve"> dokumentacji SZBI</w:t>
      </w:r>
      <w:r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”</w:t>
      </w:r>
      <w:r w:rsidR="008C3BF6" w:rsidRPr="008C3BF6">
        <w:rPr>
          <w:rFonts w:asciiTheme="majorHAnsi" w:eastAsia="Times New Roman" w:hAnsiTheme="majorHAnsi" w:cstheme="majorHAnsi"/>
          <w:iCs/>
          <w:sz w:val="22"/>
          <w:lang w:eastAsia="pl-PL"/>
        </w:rPr>
        <w:t xml:space="preserve"> </w:t>
      </w:r>
      <w:r w:rsidR="008C3BF6" w:rsidRPr="008C3BF6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 xml:space="preserve">– nr referencyjny </w:t>
      </w:r>
      <w:r w:rsidR="002A32C7" w:rsidRPr="002A32C7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IRG.272.3.</w:t>
      </w:r>
      <w:r w:rsidR="00B02D58" w:rsidRPr="002A32C7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2026</w:t>
      </w:r>
      <w:r w:rsidR="00B02D58" w:rsidRPr="008C3BF6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,</w:t>
      </w:r>
      <w:r w:rsidR="00B02D58" w:rsidRPr="008C3BF6">
        <w:rPr>
          <w:rFonts w:ascii="Calibri Light" w:eastAsia="Times New Roman" w:hAnsi="Calibri Light" w:cs="Calibri Light"/>
          <w:b/>
          <w:bCs/>
          <w:iCs/>
          <w:kern w:val="1"/>
          <w:sz w:val="22"/>
          <w:lang w:eastAsia="ar-SA"/>
        </w:rPr>
        <w:t xml:space="preserve"> </w:t>
      </w:r>
      <w:r w:rsidR="00B02D58" w:rsidRPr="009741BC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realizowanego</w:t>
      </w:r>
      <w:r w:rsidR="00544F0F" w:rsidRPr="00544F0F">
        <w:rPr>
          <w:rFonts w:ascii="Calibri Light" w:eastAsia="Times New Roman" w:hAnsi="Calibri Light" w:cs="Calibri Light"/>
          <w:bCs/>
          <w:iCs/>
          <w:kern w:val="1"/>
          <w:sz w:val="22"/>
          <w:lang w:eastAsia="ar-SA"/>
        </w:rPr>
        <w:t xml:space="preserve"> w ramach </w:t>
      </w:r>
      <w:proofErr w:type="gramStart"/>
      <w:r w:rsidR="00544F0F" w:rsidRPr="00544F0F">
        <w:rPr>
          <w:rFonts w:ascii="Calibri Light" w:eastAsia="Times New Roman" w:hAnsi="Calibri Light" w:cs="Calibri Light"/>
          <w:bCs/>
          <w:iCs/>
          <w:kern w:val="1"/>
          <w:sz w:val="22"/>
          <w:lang w:eastAsia="ar-SA"/>
        </w:rPr>
        <w:t xml:space="preserve">projektu </w:t>
      </w:r>
      <w:r w:rsidR="00544F0F" w:rsidRPr="00544F0F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”</w:t>
      </w:r>
      <w:proofErr w:type="spellStart"/>
      <w:r w:rsidR="00544F0F" w:rsidRPr="00544F0F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Cyberbezpieczny</w:t>
      </w:r>
      <w:proofErr w:type="spellEnd"/>
      <w:proofErr w:type="gramEnd"/>
      <w:r w:rsidR="00544F0F" w:rsidRPr="00544F0F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 xml:space="preserve"> Samorząd</w:t>
      </w:r>
      <w:r w:rsidR="00715A7D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 xml:space="preserve"> Gmina Rabka Zdrój</w:t>
      </w:r>
      <w:r w:rsidR="00544F0F" w:rsidRPr="00544F0F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 xml:space="preserve">” </w:t>
      </w:r>
      <w:bookmarkStart w:id="2" w:name="_Hlk160187424"/>
      <w:r w:rsidR="00544F0F" w:rsidRPr="00544F0F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finansowan</w:t>
      </w:r>
      <w:r w:rsidR="007B17FB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ego</w:t>
      </w:r>
      <w:r w:rsidR="00544F0F" w:rsidRPr="00544F0F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 xml:space="preserve"> ze środków Funduszy Europejskich na Rozwój Cyfrowy (FERC) 2021-2027 Priorytet II „Zaawansowane usługi cyfrowe” Działanie 2.2 „Wzmocnienie krajowego systemu </w:t>
      </w:r>
      <w:proofErr w:type="spellStart"/>
      <w:r w:rsidR="00544F0F" w:rsidRPr="00544F0F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cyberbezpieczeństwa</w:t>
      </w:r>
      <w:proofErr w:type="spellEnd"/>
      <w:r w:rsidR="00544F0F" w:rsidRPr="00544F0F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”</w:t>
      </w:r>
      <w:bookmarkEnd w:id="2"/>
      <w:r w:rsidR="00544F0F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 xml:space="preserve">, </w:t>
      </w:r>
      <w:r w:rsidR="00915151" w:rsidRPr="009741BC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o</w:t>
      </w:r>
      <w:r w:rsidRPr="009741BC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ferujemy</w:t>
      </w:r>
      <w:r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wykonanie zamówienia na następujących</w:t>
      </w:r>
      <w:r w:rsidR="005773E6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warunkach</w:t>
      </w:r>
      <w:r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.</w:t>
      </w:r>
    </w:p>
    <w:p w14:paraId="1CC676F9" w14:textId="5F817426" w:rsidR="00A10D04" w:rsidRPr="009741BC" w:rsidRDefault="00A10D04" w:rsidP="00944B4D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bCs/>
          <w:kern w:val="1"/>
          <w:sz w:val="22"/>
          <w:lang w:eastAsia="ar-SA"/>
        </w:rPr>
      </w:pPr>
      <w:r w:rsidRPr="009741BC">
        <w:rPr>
          <w:rFonts w:ascii="Calibri Light" w:eastAsia="Times New Roman" w:hAnsi="Calibri Light" w:cs="Calibri Light"/>
          <w:bCs/>
          <w:kern w:val="1"/>
          <w:sz w:val="22"/>
          <w:lang w:eastAsia="ar-SA"/>
        </w:rPr>
        <w:t>Cena</w:t>
      </w:r>
      <w:r w:rsidRPr="009741BC">
        <w:rPr>
          <w:rFonts w:ascii="Calibri Light" w:eastAsia="Times New Roman" w:hAnsi="Calibri Light" w:cs="Calibri Light"/>
          <w:b/>
          <w:kern w:val="1"/>
          <w:sz w:val="22"/>
          <w:lang w:eastAsia="ar-SA"/>
        </w:rPr>
        <w:t xml:space="preserve"> </w:t>
      </w:r>
      <w:r w:rsidR="005207B6" w:rsidRPr="009741BC">
        <w:rPr>
          <w:rFonts w:ascii="Calibri Light" w:eastAsia="Times New Roman" w:hAnsi="Calibri Light" w:cs="Calibri Light"/>
          <w:bCs/>
          <w:kern w:val="1"/>
          <w:sz w:val="22"/>
          <w:lang w:eastAsia="ar-SA"/>
        </w:rPr>
        <w:t>oferty z złotych polskich</w:t>
      </w:r>
    </w:p>
    <w:p w14:paraId="04CF0215" w14:textId="22C415C3" w:rsidR="00E7799D" w:rsidRPr="009741BC" w:rsidRDefault="00E7799D" w:rsidP="005B0AD4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426" w:firstLine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Oferujemy wykonanie przedmiotu zamówienia </w:t>
      </w:r>
      <w:r w:rsidR="00944B4D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zgodnie z Opisem Przedmiotu Zamówienia stanowiącym integralną część oferty za:</w:t>
      </w:r>
    </w:p>
    <w:p w14:paraId="29D788DB" w14:textId="1D34243E" w:rsidR="00DA5C4D" w:rsidRPr="009741BC" w:rsidRDefault="00DA5C4D" w:rsidP="00E35158">
      <w:pPr>
        <w:suppressAutoHyphens/>
        <w:spacing w:before="120" w:after="120"/>
        <w:ind w:left="783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bookmarkStart w:id="3" w:name="_Hlk74835623"/>
      <w:bookmarkStart w:id="4" w:name="_Hlk74835638"/>
      <w:r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cena netto oferty: </w:t>
      </w:r>
      <w:r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ab/>
        <w:t>...................................................................... zł</w:t>
      </w:r>
    </w:p>
    <w:p w14:paraId="3792FE92" w14:textId="22E30BFB" w:rsidR="00DA5C4D" w:rsidRPr="009741BC" w:rsidRDefault="00DA5C4D" w:rsidP="00E35158">
      <w:pPr>
        <w:suppressAutoHyphens/>
        <w:spacing w:before="120" w:after="120"/>
        <w:ind w:left="783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podatek VAT: </w:t>
      </w:r>
      <w:r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ab/>
        <w:t>...................................................................... zł</w:t>
      </w:r>
    </w:p>
    <w:p w14:paraId="0FA1C2CC" w14:textId="5CC7E424" w:rsidR="00AC6D99" w:rsidRPr="009741BC" w:rsidRDefault="00AC6D99" w:rsidP="00E35158">
      <w:pPr>
        <w:suppressAutoHyphens/>
        <w:spacing w:before="120" w:after="120"/>
        <w:ind w:left="783"/>
        <w:jc w:val="both"/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</w:pPr>
      <w:r w:rsidRPr="009741BC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>cena brutto oferty:</w:t>
      </w:r>
      <w:r w:rsidRPr="009741BC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ab/>
        <w:t>.................................................................. zł</w:t>
      </w:r>
    </w:p>
    <w:p w14:paraId="4BBAB326" w14:textId="4FEA3FF6" w:rsidR="00AC6D99" w:rsidRPr="009741BC" w:rsidRDefault="00AC6D99" w:rsidP="00E35158">
      <w:pPr>
        <w:suppressAutoHyphens/>
        <w:spacing w:before="120" w:after="120"/>
        <w:ind w:left="783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9741BC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 xml:space="preserve">słownie: </w:t>
      </w:r>
      <w:r w:rsidRPr="009741BC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ab/>
        <w:t>......................................................................</w:t>
      </w:r>
    </w:p>
    <w:bookmarkEnd w:id="3"/>
    <w:bookmarkEnd w:id="4"/>
    <w:p w14:paraId="77C59195" w14:textId="107FC25B" w:rsidR="005E7B37" w:rsidRPr="009741BC" w:rsidRDefault="005E7B37" w:rsidP="00C64A12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Termin wykonania zamówienia</w:t>
      </w:r>
      <w:r w:rsidR="00C64A12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:</w:t>
      </w:r>
      <w:r w:rsidR="009A57DF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– </w:t>
      </w:r>
      <w:r w:rsidR="009A57DF" w:rsidRPr="00273080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 xml:space="preserve">do </w:t>
      </w:r>
      <w:r w:rsidR="002A32C7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>90</w:t>
      </w:r>
      <w:r w:rsidRPr="00273080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 xml:space="preserve"> dni </w:t>
      </w:r>
      <w:r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od daty zawarcia umowy</w:t>
      </w:r>
      <w:r w:rsidR="00D46525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.</w:t>
      </w:r>
    </w:p>
    <w:p w14:paraId="2A1AA550" w14:textId="3F37B2DB" w:rsidR="009463C9" w:rsidRPr="009741BC" w:rsidRDefault="009463C9" w:rsidP="008F054E">
      <w:pPr>
        <w:pStyle w:val="Akapitzlist"/>
        <w:numPr>
          <w:ilvl w:val="0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bCs/>
          <w:kern w:val="1"/>
          <w:sz w:val="22"/>
          <w:lang w:eastAsia="ar-SA"/>
        </w:rPr>
      </w:pPr>
      <w:r w:rsidRPr="009741BC">
        <w:rPr>
          <w:rFonts w:ascii="Calibri Light" w:eastAsia="Times New Roman" w:hAnsi="Calibri Light" w:cs="Calibri Light"/>
          <w:bCs/>
          <w:kern w:val="1"/>
          <w:sz w:val="22"/>
          <w:lang w:eastAsia="ar-SA"/>
        </w:rPr>
        <w:t>Warunki płatności</w:t>
      </w:r>
    </w:p>
    <w:p w14:paraId="1786266D" w14:textId="248D9E28" w:rsidR="00064256" w:rsidRPr="002B0AE7" w:rsidRDefault="00064256" w:rsidP="002B0AE7">
      <w:pPr>
        <w:pStyle w:val="Akapitzlist"/>
        <w:numPr>
          <w:ilvl w:val="1"/>
          <w:numId w:val="4"/>
        </w:numPr>
        <w:spacing w:before="120" w:after="120"/>
        <w:jc w:val="both"/>
        <w:rPr>
          <w:rFonts w:ascii="Calibri Light" w:hAnsi="Calibri Light" w:cs="Calibri Light"/>
          <w:sz w:val="22"/>
        </w:rPr>
      </w:pPr>
      <w:r w:rsidRPr="002B0AE7">
        <w:rPr>
          <w:rFonts w:ascii="Calibri Light" w:hAnsi="Calibri Light" w:cs="Calibri Light"/>
          <w:sz w:val="22"/>
        </w:rPr>
        <w:t xml:space="preserve">Zapłata należności nastąpi przelewem w </w:t>
      </w:r>
      <w:proofErr w:type="gramStart"/>
      <w:r w:rsidRPr="002B0AE7">
        <w:rPr>
          <w:rFonts w:ascii="Calibri Light" w:hAnsi="Calibri Light" w:cs="Calibri Light"/>
          <w:sz w:val="22"/>
        </w:rPr>
        <w:t xml:space="preserve">terminie </w:t>
      </w:r>
      <w:r w:rsidR="00801F1F">
        <w:rPr>
          <w:rFonts w:ascii="Calibri Light" w:hAnsi="Calibri Light" w:cs="Calibri Light"/>
          <w:sz w:val="22"/>
        </w:rPr>
        <w:t xml:space="preserve"> do</w:t>
      </w:r>
      <w:proofErr w:type="gramEnd"/>
      <w:r w:rsidR="00801F1F">
        <w:rPr>
          <w:rFonts w:ascii="Calibri Light" w:hAnsi="Calibri Light" w:cs="Calibri Light"/>
          <w:sz w:val="22"/>
        </w:rPr>
        <w:t xml:space="preserve"> </w:t>
      </w:r>
      <w:r w:rsidR="003D10AF" w:rsidRPr="002B0AE7">
        <w:rPr>
          <w:rFonts w:ascii="Calibri Light" w:hAnsi="Calibri Light" w:cs="Calibri Light"/>
          <w:sz w:val="22"/>
        </w:rPr>
        <w:t>30</w:t>
      </w:r>
      <w:r w:rsidRPr="002B0AE7">
        <w:rPr>
          <w:rFonts w:ascii="Calibri Light" w:hAnsi="Calibri Light" w:cs="Calibri Light"/>
          <w:sz w:val="22"/>
        </w:rPr>
        <w:t xml:space="preserve"> dni licząc od daty doręczenia Zamawiającemu prawidłowo wystawionej przez Wykonawcę faktury, na rachunek bankowy Wykonawcy znajdujący się na „białej liście” </w:t>
      </w:r>
    </w:p>
    <w:p w14:paraId="697EAFD1" w14:textId="4AADBBCB" w:rsidR="00064256" w:rsidRDefault="00064256" w:rsidP="002B0AE7">
      <w:pPr>
        <w:spacing w:before="120" w:after="120"/>
        <w:ind w:left="792" w:firstLine="0"/>
        <w:jc w:val="both"/>
        <w:rPr>
          <w:rFonts w:ascii="Calibri Light" w:hAnsi="Calibri Light" w:cs="Calibri Light"/>
          <w:sz w:val="22"/>
        </w:rPr>
      </w:pPr>
      <w:r w:rsidRPr="00064256">
        <w:rPr>
          <w:rFonts w:ascii="Calibri Light" w:hAnsi="Calibri Light" w:cs="Calibri Light"/>
          <w:sz w:val="22"/>
        </w:rPr>
        <w:t>Nazwa Banku: .....................................</w:t>
      </w:r>
      <w:r w:rsidR="00591584">
        <w:rPr>
          <w:rFonts w:ascii="Calibri Light" w:hAnsi="Calibri Light" w:cs="Calibri Light"/>
          <w:sz w:val="22"/>
        </w:rPr>
        <w:t>, n</w:t>
      </w:r>
      <w:r w:rsidRPr="00064256">
        <w:rPr>
          <w:rFonts w:ascii="Calibri Light" w:hAnsi="Calibri Light" w:cs="Calibri Light"/>
          <w:sz w:val="22"/>
        </w:rPr>
        <w:t>umer rachunku: .........................................................</w:t>
      </w:r>
    </w:p>
    <w:p w14:paraId="2246092E" w14:textId="34BF1484" w:rsidR="008B6F95" w:rsidRPr="002B0AE7" w:rsidRDefault="009463C9" w:rsidP="002B0AE7">
      <w:pPr>
        <w:pStyle w:val="Akapitzlist"/>
        <w:numPr>
          <w:ilvl w:val="1"/>
          <w:numId w:val="4"/>
        </w:numPr>
        <w:spacing w:before="120" w:after="120"/>
        <w:jc w:val="both"/>
        <w:rPr>
          <w:rFonts w:ascii="Calibri Light" w:hAnsi="Calibri Light" w:cs="Calibri Light"/>
          <w:sz w:val="22"/>
        </w:rPr>
      </w:pPr>
      <w:r w:rsidRPr="002B0AE7">
        <w:rPr>
          <w:rFonts w:ascii="Calibri Light" w:hAnsi="Calibri Light" w:cs="Calibri Light"/>
          <w:sz w:val="22"/>
        </w:rPr>
        <w:t xml:space="preserve">Za dzień spełnienia świadczenia pieniężnego uważać się będzie dzień obciążenia rachunku w banku Zamawiającego. Wykonawca zamieści na fakturze numer niniejszej Umowy. </w:t>
      </w:r>
    </w:p>
    <w:p w14:paraId="1EEE4C7A" w14:textId="38C96C21" w:rsidR="00982626" w:rsidRPr="009741BC" w:rsidRDefault="00AD1DA6" w:rsidP="00C115ED">
      <w:pPr>
        <w:pStyle w:val="Akapitzlist"/>
        <w:numPr>
          <w:ilvl w:val="0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bCs/>
          <w:kern w:val="1"/>
          <w:sz w:val="22"/>
          <w:lang w:eastAsia="ar-SA"/>
        </w:rPr>
      </w:pPr>
      <w:r w:rsidRPr="009741BC">
        <w:rPr>
          <w:rFonts w:ascii="Calibri Light" w:eastAsia="Times New Roman" w:hAnsi="Calibri Light" w:cs="Calibri Light"/>
          <w:bCs/>
          <w:kern w:val="1"/>
          <w:sz w:val="22"/>
          <w:lang w:eastAsia="ar-SA"/>
        </w:rPr>
        <w:t>Niniejszym oświadczam, że:</w:t>
      </w:r>
      <w:r w:rsidRPr="009741BC">
        <w:rPr>
          <w:rFonts w:ascii="Calibri Light" w:eastAsia="Times New Roman" w:hAnsi="Calibri Light" w:cs="Calibri Light"/>
          <w:bCs/>
          <w:kern w:val="1"/>
          <w:sz w:val="22"/>
          <w:lang w:eastAsia="ar-SA"/>
        </w:rPr>
        <w:tab/>
      </w:r>
    </w:p>
    <w:p w14:paraId="5ACAFC1B" w14:textId="667D0197" w:rsidR="002D773E" w:rsidRPr="009741BC" w:rsidRDefault="002D773E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1" w:hanging="56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  <w:sectPr w:rsidR="002D773E" w:rsidRPr="009741BC" w:rsidSect="003D0E93">
          <w:footerReference w:type="default" r:id="rId7"/>
          <w:endnotePr>
            <w:numFmt w:val="decimal"/>
          </w:endnotePr>
          <w:type w:val="continuous"/>
          <w:pgSz w:w="11906" w:h="16838" w:code="9"/>
          <w:pgMar w:top="1134" w:right="1134" w:bottom="1701" w:left="1134" w:header="397" w:footer="397" w:gutter="0"/>
          <w:cols w:space="708"/>
          <w:docGrid w:linePitch="360"/>
        </w:sectPr>
      </w:pPr>
      <w:r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firma, którą reprezentuję jest mikroprzedsiębiorstwem /małym przedsiębiorstwem / średnim przedsiębiorstwem</w:t>
      </w:r>
      <w:r w:rsidRPr="009741BC">
        <w:rPr>
          <w:rStyle w:val="Odwoanieprzypisukocowego"/>
          <w:rFonts w:ascii="Calibri Light" w:eastAsia="Times New Roman" w:hAnsi="Calibri Light" w:cs="Calibri Light"/>
          <w:kern w:val="1"/>
          <w:sz w:val="22"/>
          <w:lang w:eastAsia="ar-SA"/>
        </w:rPr>
        <w:endnoteReference w:id="1"/>
      </w:r>
    </w:p>
    <w:p w14:paraId="6B33C902" w14:textId="074EFAAA" w:rsidR="00AD1DA6" w:rsidRPr="009741BC" w:rsidRDefault="002D773E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z</w:t>
      </w:r>
      <w:r w:rsidR="00AD1DA6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apoznałem się z </w:t>
      </w:r>
      <w:r w:rsidR="00612106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Zapytanie</w:t>
      </w:r>
      <w:r w:rsidR="00591584">
        <w:rPr>
          <w:rFonts w:ascii="Calibri Light" w:eastAsia="Times New Roman" w:hAnsi="Calibri Light" w:cs="Calibri Light"/>
          <w:kern w:val="1"/>
          <w:sz w:val="22"/>
          <w:lang w:eastAsia="ar-SA"/>
        </w:rPr>
        <w:t>m</w:t>
      </w:r>
      <w:r w:rsidR="00612106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Ofertow</w:t>
      </w:r>
      <w:r w:rsidR="00591584">
        <w:rPr>
          <w:rFonts w:ascii="Calibri Light" w:eastAsia="Times New Roman" w:hAnsi="Calibri Light" w:cs="Calibri Light"/>
          <w:kern w:val="1"/>
          <w:sz w:val="22"/>
          <w:lang w:eastAsia="ar-SA"/>
        </w:rPr>
        <w:t>ym oraz jego załącznikami</w:t>
      </w:r>
      <w:r w:rsidR="00661ACD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</w:t>
      </w:r>
      <w:r w:rsidR="00AD1DA6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i</w:t>
      </w:r>
      <w:r w:rsidR="00D87C88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="00AD1DA6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przyjmuję je bez zastrzeżeń</w:t>
      </w:r>
      <w:r w:rsidR="00B20DC3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.</w:t>
      </w:r>
    </w:p>
    <w:p w14:paraId="3CB33947" w14:textId="1FB52181" w:rsidR="00AD1DA6" w:rsidRPr="009741BC" w:rsidRDefault="002D773E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p</w:t>
      </w:r>
      <w:r w:rsidR="00AD1DA6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rzedmiot oferty jest zgodny z przedmiotem zamówienia</w:t>
      </w:r>
      <w:r w:rsidR="00B20DC3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.</w:t>
      </w:r>
      <w:r w:rsidR="00AD1DA6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ab/>
      </w:r>
    </w:p>
    <w:p w14:paraId="447936BC" w14:textId="191472C1" w:rsidR="002D773E" w:rsidRDefault="002D773E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lastRenderedPageBreak/>
        <w:t>z</w:t>
      </w:r>
      <w:r w:rsidR="005773E6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awarty w </w:t>
      </w:r>
      <w:r w:rsidR="00821BC9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Zapytaniu ofertowym</w:t>
      </w:r>
      <w:r w:rsidR="005773E6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wzór umowy został przez nas zaakceptowany i</w:t>
      </w:r>
      <w:r w:rsidR="00821BC9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="005773E6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zobowiązujemy się w</w:t>
      </w:r>
      <w:r w:rsidR="00661ACD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="005773E6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przypadku wybrania naszej oferty do zawarcia umowy na warunkach w niej określonych w miejscu i terminie wyznaczonym przez Zamawiającego</w:t>
      </w:r>
      <w:r w:rsidR="00E60FEB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.</w:t>
      </w:r>
    </w:p>
    <w:p w14:paraId="7C993E80" w14:textId="6BEF4623" w:rsidR="00064256" w:rsidRPr="00DD32D3" w:rsidRDefault="00064256" w:rsidP="00064256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DD32D3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wybór oferty nie będzie prowadzić do powstania u Zamawiającego obowiązku podatkowego zgodnie z przepisami o podatku od towarów i usług / wybór oferty będzie prowadzić do powstania u Zamawiającego obowiązku podatkowego zgodnie z przepisami o podatku od towarów i usług i wskazuję: nazwę (rodzaj) towaru, których dostawa będzie prowadziła do powstania obowiązku podatkowego, wartość towaru objętego obowiązkiem podatkowym Zamawiającego, bez kwoty podatku oraz stawkę podatku od towarów i usług, która zgodnie z wiedzą Wykonawcy, będzie miała zastosowanie* </w:t>
      </w:r>
    </w:p>
    <w:p w14:paraId="1DFFBF6B" w14:textId="77777777" w:rsidR="00064256" w:rsidRPr="000F38EE" w:rsidRDefault="00064256" w:rsidP="00064256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1207"/>
        <w:jc w:val="both"/>
        <w:rPr>
          <w:rFonts w:ascii="Calibri Light" w:eastAsia="Times New Roman" w:hAnsi="Calibri Light" w:cs="Calibri Light"/>
          <w:kern w:val="1"/>
          <w:lang w:eastAsia="ar-SA"/>
        </w:rPr>
      </w:pPr>
      <w:r w:rsidRPr="000F38EE">
        <w:rPr>
          <w:rFonts w:ascii="Calibri Light" w:eastAsia="Times New Roman" w:hAnsi="Calibri Light" w:cs="Calibri Light"/>
          <w:kern w:val="1"/>
          <w:lang w:eastAsia="ar-SA"/>
        </w:rPr>
        <w:t xml:space="preserve">……………………………………………………………………………………………………..….. </w:t>
      </w:r>
    </w:p>
    <w:p w14:paraId="42F643F1" w14:textId="775F3CB7" w:rsidR="00064256" w:rsidRPr="00064256" w:rsidRDefault="00064256" w:rsidP="00064256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firstLine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064256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* niepotrzebne skreślić</w:t>
      </w:r>
    </w:p>
    <w:p w14:paraId="6A3BF862" w14:textId="213E15C9" w:rsidR="00982626" w:rsidRPr="009741BC" w:rsidRDefault="009463C9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p</w:t>
      </w:r>
      <w:r w:rsidR="00982626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rzedmiot zamówienia wykonamy siłami własnymi</w:t>
      </w:r>
      <w:r w:rsidR="00EF35C0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="00982626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/</w:t>
      </w:r>
      <w:r w:rsidR="00EF35C0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="00982626"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przy udziale podwykonawców*, którym zamierzamy powierzyć wykonanie następujących części zamówienia i podajemy firmy/nazwy podwykonawców:</w:t>
      </w:r>
    </w:p>
    <w:tbl>
      <w:tblPr>
        <w:tblW w:w="8744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"/>
        <w:gridCol w:w="4840"/>
        <w:gridCol w:w="3231"/>
      </w:tblGrid>
      <w:tr w:rsidR="00982626" w:rsidRPr="009741BC" w14:paraId="0423DC7C" w14:textId="77777777" w:rsidTr="00143CA4">
        <w:trPr>
          <w:trHeight w:val="39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2C6A8E5C" w14:textId="77777777" w:rsidR="00982626" w:rsidRPr="009741BC" w:rsidRDefault="00982626" w:rsidP="00143CA4">
            <w:pPr>
              <w:pStyle w:val="Bezodstpw"/>
              <w:spacing w:before="40" w:after="4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9741BC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L.p.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14:paraId="0EE41D2B" w14:textId="77777777" w:rsidR="00982626" w:rsidRPr="009741BC" w:rsidRDefault="00982626" w:rsidP="00143CA4">
            <w:pPr>
              <w:pStyle w:val="Bezodstpw"/>
              <w:spacing w:before="40" w:after="4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9741BC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Część/zakres zamówienia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603FA182" w14:textId="77777777" w:rsidR="00982626" w:rsidRPr="009741BC" w:rsidRDefault="00982626" w:rsidP="00143CA4">
            <w:pPr>
              <w:pStyle w:val="Bezodstpw"/>
              <w:spacing w:before="40" w:after="4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9741BC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Nazwa (firma) podwykonawcy</w:t>
            </w:r>
          </w:p>
        </w:tc>
      </w:tr>
      <w:tr w:rsidR="00982626" w:rsidRPr="009741BC" w14:paraId="670C95F1" w14:textId="77777777" w:rsidTr="005E5821">
        <w:trPr>
          <w:trHeight w:val="56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E35DE" w14:textId="77777777" w:rsidR="00982626" w:rsidRPr="009741BC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9741BC">
              <w:rPr>
                <w:rFonts w:ascii="Calibri Light" w:eastAsia="Times New Roman" w:hAnsi="Calibri Light" w:cs="Calibri Light"/>
                <w:sz w:val="22"/>
                <w:lang w:eastAsia="pl-PL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7F58805" w14:textId="77777777" w:rsidR="00982626" w:rsidRPr="009741BC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9741BC">
              <w:rPr>
                <w:rFonts w:ascii="Calibri Light" w:eastAsia="Times New Roman" w:hAnsi="Calibri Light" w:cs="Calibri Light"/>
                <w:sz w:val="22"/>
                <w:lang w:eastAsia="pl-PL"/>
              </w:rPr>
              <w:t> 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02A1E" w14:textId="77777777" w:rsidR="00982626" w:rsidRPr="009741BC" w:rsidRDefault="00982626" w:rsidP="00F84712">
            <w:pPr>
              <w:ind w:left="0" w:firstLine="0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9741BC">
              <w:rPr>
                <w:rFonts w:ascii="Calibri Light" w:eastAsia="Times New Roman" w:hAnsi="Calibri Light" w:cs="Calibri Light"/>
                <w:sz w:val="22"/>
                <w:lang w:eastAsia="pl-PL"/>
              </w:rPr>
              <w:t> </w:t>
            </w:r>
          </w:p>
        </w:tc>
      </w:tr>
      <w:tr w:rsidR="00982626" w:rsidRPr="009741BC" w14:paraId="19CAD663" w14:textId="77777777" w:rsidTr="005E5821">
        <w:trPr>
          <w:trHeight w:val="13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11E9B" w14:textId="77777777" w:rsidR="00982626" w:rsidRPr="009741BC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9741BC">
              <w:rPr>
                <w:rFonts w:ascii="Calibri Light" w:eastAsia="Times New Roman" w:hAnsi="Calibri Light" w:cs="Calibri Light"/>
                <w:sz w:val="22"/>
                <w:lang w:eastAsia="pl-PL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F601B45" w14:textId="77777777" w:rsidR="00982626" w:rsidRPr="009741BC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9741BC">
              <w:rPr>
                <w:rFonts w:ascii="Calibri Light" w:eastAsia="Times New Roman" w:hAnsi="Calibri Light" w:cs="Calibri Light"/>
                <w:sz w:val="22"/>
                <w:lang w:eastAsia="pl-PL"/>
              </w:rPr>
              <w:t> 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2DC51" w14:textId="77777777" w:rsidR="00982626" w:rsidRPr="009741BC" w:rsidRDefault="00982626" w:rsidP="00F84712">
            <w:pPr>
              <w:ind w:left="0" w:firstLine="0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9741BC">
              <w:rPr>
                <w:rFonts w:ascii="Calibri Light" w:eastAsia="Times New Roman" w:hAnsi="Calibri Light" w:cs="Calibri Light"/>
                <w:sz w:val="22"/>
                <w:lang w:eastAsia="pl-PL"/>
              </w:rPr>
              <w:t> </w:t>
            </w:r>
          </w:p>
        </w:tc>
      </w:tr>
    </w:tbl>
    <w:p w14:paraId="322C06B7" w14:textId="1A81D5A7" w:rsidR="00D87C88" w:rsidRPr="009741BC" w:rsidRDefault="00EF35C0" w:rsidP="00EF35C0">
      <w:pPr>
        <w:ind w:left="850" w:firstLine="0"/>
        <w:rPr>
          <w:rFonts w:ascii="Calibri Light" w:eastAsia="Times New Roman" w:hAnsi="Calibri Light" w:cs="Calibri Light"/>
          <w:i/>
          <w:iCs/>
          <w:kern w:val="1"/>
          <w:sz w:val="22"/>
          <w:lang w:eastAsia="ar-SA"/>
        </w:rPr>
      </w:pPr>
      <w:r w:rsidRPr="009741BC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(*)</w:t>
      </w:r>
      <w:r w:rsidRPr="009741BC">
        <w:rPr>
          <w:rFonts w:ascii="Calibri Light" w:eastAsia="Times New Roman" w:hAnsi="Calibri Light" w:cs="Calibri Light"/>
          <w:kern w:val="1"/>
          <w:sz w:val="18"/>
          <w:szCs w:val="18"/>
          <w:lang w:eastAsia="ar-SA"/>
        </w:rPr>
        <w:t xml:space="preserve"> </w:t>
      </w:r>
      <w:r w:rsidRPr="009741BC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niepotrzebne skreślić</w:t>
      </w:r>
    </w:p>
    <w:p w14:paraId="7DD42DD6" w14:textId="0508803B" w:rsidR="005E5821" w:rsidRPr="009741BC" w:rsidRDefault="005E5821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9741BC">
        <w:rPr>
          <w:rFonts w:ascii="Calibri Light" w:eastAsia="Times New Roman" w:hAnsi="Calibri Light" w:cs="Calibri Light"/>
          <w:kern w:val="1"/>
          <w:sz w:val="22"/>
          <w:lang w:eastAsia="ar-SA"/>
        </w:rPr>
        <w:t>Wypełniłem obowiązki informacyjne przewidziane w art. 13 lub art. 14 RODO) wobec osób fizycznych, od których dane osobowe bezpośrednio lub pośrednio pozyskałem w celu ubiegania się o udzielenie zamówienia publicznego w niniejszym postępowaniu*.</w:t>
      </w:r>
    </w:p>
    <w:p w14:paraId="63E81257" w14:textId="43012797" w:rsidR="005E5821" w:rsidRPr="009741BC" w:rsidRDefault="00EF35C0" w:rsidP="005E5821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60" w:after="60"/>
        <w:ind w:left="850" w:firstLine="0"/>
        <w:contextualSpacing w:val="0"/>
        <w:jc w:val="both"/>
        <w:rPr>
          <w:rFonts w:ascii="Calibri Light" w:eastAsia="Times New Roman" w:hAnsi="Calibri Light" w:cs="Calibri Light"/>
          <w:i/>
          <w:iCs/>
          <w:kern w:val="1"/>
          <w:szCs w:val="20"/>
          <w:lang w:eastAsia="ar-SA"/>
        </w:rPr>
      </w:pPr>
      <w:r w:rsidRPr="009741BC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(*)</w:t>
      </w:r>
      <w:r w:rsidRPr="009741BC">
        <w:rPr>
          <w:rFonts w:ascii="Calibri Light" w:eastAsia="Times New Roman" w:hAnsi="Calibri Light" w:cs="Calibri Light"/>
          <w:kern w:val="1"/>
          <w:sz w:val="18"/>
          <w:szCs w:val="18"/>
          <w:lang w:eastAsia="ar-SA"/>
        </w:rPr>
        <w:t xml:space="preserve"> </w:t>
      </w:r>
      <w:r w:rsidR="005E5821" w:rsidRPr="009741BC">
        <w:rPr>
          <w:rStyle w:val="Domylnaczcionkaakapitu1"/>
          <w:rFonts w:ascii="Calibri Light" w:hAnsi="Calibri Light" w:cs="Calibri Light"/>
          <w:bCs/>
          <w:i/>
          <w:iCs/>
          <w:sz w:val="18"/>
          <w:szCs w:val="18"/>
        </w:rPr>
        <w:t xml:space="preserve">W </w:t>
      </w:r>
      <w:proofErr w:type="gramStart"/>
      <w:r w:rsidR="005E5821" w:rsidRPr="009741BC">
        <w:rPr>
          <w:rStyle w:val="Domylnaczcionkaakapitu1"/>
          <w:rFonts w:ascii="Calibri Light" w:hAnsi="Calibri Light" w:cs="Calibri Light"/>
          <w:bCs/>
          <w:i/>
          <w:iCs/>
          <w:sz w:val="18"/>
          <w:szCs w:val="18"/>
        </w:rPr>
        <w:t>przypadku</w:t>
      </w:r>
      <w:proofErr w:type="gramEnd"/>
      <w:r w:rsidR="005E5821" w:rsidRPr="009741BC">
        <w:rPr>
          <w:rStyle w:val="Domylnaczcionkaakapitu1"/>
          <w:rFonts w:ascii="Calibri Light" w:hAnsi="Calibri Light" w:cs="Calibri Light"/>
          <w:bCs/>
          <w:i/>
          <w:iCs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z punktu 9 wykonawca nie </w:t>
      </w:r>
      <w:proofErr w:type="gramStart"/>
      <w:r w:rsidR="005E5821" w:rsidRPr="009741BC">
        <w:rPr>
          <w:rStyle w:val="Domylnaczcionkaakapitu1"/>
          <w:rFonts w:ascii="Calibri Light" w:hAnsi="Calibri Light" w:cs="Calibri Light"/>
          <w:bCs/>
          <w:i/>
          <w:iCs/>
          <w:sz w:val="18"/>
          <w:szCs w:val="18"/>
        </w:rPr>
        <w:t>składa  i</w:t>
      </w:r>
      <w:proofErr w:type="gramEnd"/>
      <w:r w:rsidR="005E5821" w:rsidRPr="009741BC">
        <w:rPr>
          <w:rStyle w:val="Domylnaczcionkaakapitu1"/>
          <w:rFonts w:ascii="Calibri Light" w:hAnsi="Calibri Light" w:cs="Calibri Light"/>
          <w:bCs/>
          <w:i/>
          <w:iCs/>
          <w:sz w:val="18"/>
          <w:szCs w:val="18"/>
        </w:rPr>
        <w:t xml:space="preserve"> go wykreśla.</w:t>
      </w:r>
    </w:p>
    <w:p w14:paraId="564D2FA3" w14:textId="77777777" w:rsidR="002B0AE7" w:rsidRPr="00976E93" w:rsidRDefault="002B0AE7" w:rsidP="002B0AE7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976E93">
        <w:rPr>
          <w:rFonts w:ascii="Calibri Light" w:eastAsia="Times New Roman" w:hAnsi="Calibri Light" w:cs="Calibri Light"/>
          <w:kern w:val="1"/>
          <w:sz w:val="22"/>
          <w:lang w:eastAsia="ar-SA"/>
        </w:rPr>
        <w:t>zapozna</w:t>
      </w:r>
      <w:r>
        <w:rPr>
          <w:rFonts w:ascii="Calibri Light" w:eastAsia="Times New Roman" w:hAnsi="Calibri Light" w:cs="Calibri Light"/>
          <w:kern w:val="1"/>
          <w:sz w:val="22"/>
          <w:lang w:eastAsia="ar-SA"/>
        </w:rPr>
        <w:t>łem</w:t>
      </w:r>
      <w:r w:rsidRPr="00976E93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się z dokumentami zamówienia, w tym dołączoną klauzulą</w:t>
      </w:r>
      <w:r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informacyjną FERC </w:t>
      </w:r>
      <w:r w:rsidRPr="00976E93">
        <w:rPr>
          <w:rFonts w:ascii="Calibri Light" w:eastAsia="Times New Roman" w:hAnsi="Calibri Light" w:cs="Calibri Light"/>
          <w:kern w:val="1"/>
          <w:sz w:val="22"/>
          <w:lang w:eastAsia="ar-SA"/>
        </w:rPr>
        <w:t>i</w:t>
      </w:r>
      <w:r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Pr="00976E93">
        <w:rPr>
          <w:rFonts w:ascii="Calibri Light" w:eastAsia="Times New Roman" w:hAnsi="Calibri Light" w:cs="Calibri Light"/>
          <w:kern w:val="1"/>
          <w:sz w:val="22"/>
          <w:lang w:eastAsia="ar-SA"/>
        </w:rPr>
        <w:t>akceptu</w:t>
      </w:r>
      <w:r>
        <w:rPr>
          <w:rFonts w:ascii="Calibri Light" w:eastAsia="Times New Roman" w:hAnsi="Calibri Light" w:cs="Calibri Light"/>
          <w:kern w:val="1"/>
          <w:sz w:val="22"/>
          <w:lang w:eastAsia="ar-SA"/>
        </w:rPr>
        <w:t>ję</w:t>
      </w:r>
      <w:r w:rsidRPr="00976E93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ich treść.</w:t>
      </w:r>
    </w:p>
    <w:p w14:paraId="4343099A" w14:textId="77777777" w:rsidR="005E5821" w:rsidRPr="009741BC" w:rsidRDefault="005E5821" w:rsidP="00B61F3D">
      <w:pPr>
        <w:ind w:left="0" w:firstLine="0"/>
        <w:rPr>
          <w:rFonts w:ascii="Calibri Light" w:eastAsia="Times New Roman" w:hAnsi="Calibri Light" w:cs="Calibri Light"/>
          <w:kern w:val="1"/>
          <w:sz w:val="18"/>
          <w:szCs w:val="18"/>
          <w:lang w:eastAsia="ar-SA"/>
        </w:rPr>
      </w:pPr>
    </w:p>
    <w:p w14:paraId="0659490A" w14:textId="77777777" w:rsidR="007E4BED" w:rsidRDefault="007E4BED" w:rsidP="00B61F3D">
      <w:pPr>
        <w:ind w:left="0" w:firstLine="0"/>
        <w:rPr>
          <w:rFonts w:ascii="Calibri Light" w:eastAsia="Times New Roman" w:hAnsi="Calibri Light" w:cs="Calibri Light"/>
          <w:b/>
          <w:kern w:val="1"/>
          <w:sz w:val="22"/>
          <w:lang w:eastAsia="ar-SA"/>
        </w:rPr>
      </w:pPr>
    </w:p>
    <w:p w14:paraId="5912CDE6" w14:textId="77777777" w:rsidR="002B0AE7" w:rsidRPr="009741BC" w:rsidRDefault="002B0AE7" w:rsidP="00B61F3D">
      <w:pPr>
        <w:ind w:left="0" w:firstLine="0"/>
        <w:rPr>
          <w:rFonts w:ascii="Calibri Light" w:eastAsia="Times New Roman" w:hAnsi="Calibri Light" w:cs="Calibri Light"/>
          <w:b/>
          <w:kern w:val="1"/>
          <w:sz w:val="22"/>
          <w:lang w:eastAsia="ar-SA"/>
        </w:rPr>
      </w:pPr>
    </w:p>
    <w:p w14:paraId="1910C0DF" w14:textId="77777777" w:rsidR="005773E6" w:rsidRPr="009741BC" w:rsidRDefault="005773E6" w:rsidP="005773E6">
      <w:pPr>
        <w:suppressAutoHyphens/>
        <w:ind w:left="0" w:firstLine="0"/>
        <w:jc w:val="both"/>
        <w:rPr>
          <w:rFonts w:ascii="Calibri Light" w:eastAsia="Times New Roman" w:hAnsi="Calibri Light" w:cs="Calibri Light"/>
          <w:i/>
          <w:kern w:val="1"/>
          <w:sz w:val="22"/>
          <w:lang w:eastAsia="ar-SA"/>
        </w:rPr>
      </w:pPr>
      <w:r w:rsidRPr="009741BC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>......................................, dnia ....................</w:t>
      </w:r>
      <w:r w:rsidRPr="009741BC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ab/>
      </w:r>
      <w:r w:rsidRPr="009741BC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ab/>
      </w:r>
      <w:r w:rsidRPr="009741BC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ab/>
      </w:r>
      <w:r w:rsidRPr="009741BC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ab/>
      </w:r>
    </w:p>
    <w:p w14:paraId="32C3F976" w14:textId="70C7CDBE" w:rsidR="00F97E21" w:rsidRPr="009741BC" w:rsidRDefault="00AF03ED" w:rsidP="00F97E21">
      <w:pPr>
        <w:suppressAutoHyphens/>
        <w:ind w:left="6095" w:firstLine="0"/>
        <w:rPr>
          <w:rFonts w:ascii="Calibri Light" w:eastAsia="Times New Roman" w:hAnsi="Calibri Light" w:cs="Calibri Light"/>
          <w:i/>
          <w:kern w:val="1"/>
          <w:szCs w:val="20"/>
          <w:lang w:eastAsia="ar-SA"/>
        </w:rPr>
      </w:pPr>
      <w:bookmarkStart w:id="5" w:name="_Hlk193874787"/>
      <w:r w:rsidRPr="009741BC">
        <w:rPr>
          <w:rFonts w:ascii="Calibri Light" w:eastAsia="Times New Roman" w:hAnsi="Calibri Light" w:cs="Calibri Light"/>
          <w:i/>
          <w:kern w:val="1"/>
          <w:szCs w:val="20"/>
          <w:lang w:eastAsia="ar-SA"/>
        </w:rPr>
        <w:t xml:space="preserve">       </w:t>
      </w:r>
      <w:r w:rsidR="00F97E21" w:rsidRPr="009741BC">
        <w:rPr>
          <w:rFonts w:ascii="Calibri Light" w:eastAsia="Times New Roman" w:hAnsi="Calibri Light" w:cs="Calibri Light"/>
          <w:i/>
          <w:kern w:val="1"/>
          <w:szCs w:val="20"/>
          <w:lang w:eastAsia="ar-SA"/>
        </w:rPr>
        <w:t>…………….……………………………………….</w:t>
      </w:r>
    </w:p>
    <w:p w14:paraId="50286EA8" w14:textId="35819176" w:rsidR="00F97E21" w:rsidRPr="009741BC" w:rsidRDefault="00F97E21" w:rsidP="00F97E21">
      <w:pPr>
        <w:suppressAutoHyphens/>
        <w:ind w:left="6096" w:firstLine="0"/>
        <w:jc w:val="center"/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</w:pPr>
      <w:r w:rsidRPr="009741BC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t>Podpis uprawnionej</w:t>
      </w:r>
      <w:r w:rsidR="00693223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t xml:space="preserve"> osoby</w:t>
      </w:r>
      <w:r w:rsidR="00693223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br/>
      </w:r>
      <w:r w:rsidRPr="009741BC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t xml:space="preserve"> do reprezentowania Wykonawcy</w:t>
      </w:r>
      <w:bookmarkEnd w:id="5"/>
    </w:p>
    <w:sectPr w:rsidR="00F97E21" w:rsidRPr="009741BC" w:rsidSect="003D0E93">
      <w:type w:val="continuous"/>
      <w:pgSz w:w="11906" w:h="16838" w:code="9"/>
      <w:pgMar w:top="1134" w:right="1134" w:bottom="1701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2FE94" w14:textId="77777777" w:rsidR="00BE04FA" w:rsidRDefault="00BE04FA" w:rsidP="00655BC3">
      <w:r>
        <w:separator/>
      </w:r>
    </w:p>
  </w:endnote>
  <w:endnote w:type="continuationSeparator" w:id="0">
    <w:p w14:paraId="3B14A5BE" w14:textId="77777777" w:rsidR="00BE04FA" w:rsidRDefault="00BE04FA" w:rsidP="00655BC3">
      <w:r>
        <w:continuationSeparator/>
      </w:r>
    </w:p>
  </w:endnote>
  <w:endnote w:id="1">
    <w:p w14:paraId="38367A6A" w14:textId="77777777" w:rsidR="002D773E" w:rsidRPr="00693223" w:rsidRDefault="002D773E" w:rsidP="002D773E">
      <w:pPr>
        <w:pStyle w:val="Tekstprzypisukocowego"/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</w:pPr>
      <w:r w:rsidRPr="00693223">
        <w:rPr>
          <w:rStyle w:val="Odwoanieprzypisukocowego"/>
          <w:rFonts w:ascii="Calibri Light" w:hAnsi="Calibri Light" w:cs="Calibri Light"/>
          <w:sz w:val="16"/>
          <w:szCs w:val="16"/>
        </w:rPr>
        <w:endnoteRef/>
      </w:r>
      <w:r w:rsidRPr="00693223">
        <w:rPr>
          <w:rFonts w:ascii="Calibri Light" w:hAnsi="Calibri Light" w:cs="Calibri Light"/>
          <w:sz w:val="16"/>
          <w:szCs w:val="16"/>
        </w:rPr>
        <w:t xml:space="preserve"> </w:t>
      </w:r>
      <w:r w:rsidRPr="00693223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t>niepotrzebne skreślić</w:t>
      </w:r>
    </w:p>
    <w:p w14:paraId="1D030FD9" w14:textId="77777777" w:rsidR="002D773E" w:rsidRPr="00693223" w:rsidRDefault="002D773E" w:rsidP="002D773E">
      <w:pPr>
        <w:ind w:left="567" w:firstLine="0"/>
        <w:jc w:val="both"/>
        <w:rPr>
          <w:rFonts w:ascii="Calibri Light" w:hAnsi="Calibri Light" w:cs="Calibri Light"/>
          <w:sz w:val="16"/>
          <w:szCs w:val="16"/>
        </w:rPr>
      </w:pPr>
      <w:r w:rsidRPr="00693223">
        <w:rPr>
          <w:rStyle w:val="DeltaViewInsertion"/>
          <w:rFonts w:ascii="Calibri Light" w:hAnsi="Calibri Light" w:cs="Calibri Light"/>
          <w:sz w:val="16"/>
          <w:szCs w:val="16"/>
        </w:rPr>
        <w:t>Zgodnie z zaleceniem Komisji (UE) z dnia 6 maja 2003 r. dotyczące definicji mikroprzedsiębiorstw oraz małych i średnich przedsiębiorstw:</w:t>
      </w:r>
    </w:p>
    <w:p w14:paraId="1983BB6C" w14:textId="68D86F5B" w:rsidR="002D773E" w:rsidRPr="00693223" w:rsidRDefault="002D773E" w:rsidP="002D773E">
      <w:pPr>
        <w:ind w:left="567" w:firstLine="0"/>
        <w:jc w:val="both"/>
        <w:rPr>
          <w:rFonts w:ascii="Calibri Light" w:hAnsi="Calibri Light" w:cs="Calibri Light"/>
          <w:i/>
          <w:sz w:val="16"/>
          <w:szCs w:val="16"/>
        </w:rPr>
      </w:pPr>
      <w:r w:rsidRPr="00693223">
        <w:rPr>
          <w:rFonts w:ascii="Calibri Light" w:hAnsi="Calibri Light" w:cs="Calibri Light"/>
          <w:b/>
          <w:i/>
          <w:sz w:val="16"/>
          <w:szCs w:val="16"/>
        </w:rPr>
        <w:t>Mikroprzedsiębiorstwo:</w:t>
      </w:r>
      <w:r w:rsidRPr="00693223">
        <w:rPr>
          <w:rFonts w:ascii="Calibri Light" w:hAnsi="Calibri Light" w:cs="Calibri Light"/>
          <w:i/>
          <w:sz w:val="16"/>
          <w:szCs w:val="16"/>
        </w:rPr>
        <w:t xml:space="preserve"> przedsiębiorstwo, które zatrudnia mniej niż 10 osób i którego roczny obrót lub roczna suma bilansowa nie przekracza 2</w:t>
      </w:r>
      <w:r w:rsidR="00693223">
        <w:rPr>
          <w:rFonts w:ascii="Calibri Light" w:hAnsi="Calibri Light" w:cs="Calibri Light"/>
          <w:i/>
          <w:sz w:val="16"/>
          <w:szCs w:val="16"/>
        </w:rPr>
        <w:t> </w:t>
      </w:r>
      <w:r w:rsidRPr="00693223">
        <w:rPr>
          <w:rFonts w:ascii="Calibri Light" w:hAnsi="Calibri Light" w:cs="Calibri Light"/>
          <w:i/>
          <w:sz w:val="16"/>
          <w:szCs w:val="16"/>
        </w:rPr>
        <w:t>milionów EUR.</w:t>
      </w:r>
    </w:p>
    <w:p w14:paraId="6DB9CB90" w14:textId="77777777" w:rsidR="002D773E" w:rsidRPr="00693223" w:rsidRDefault="002D773E" w:rsidP="002D773E">
      <w:pPr>
        <w:ind w:left="567" w:firstLine="0"/>
        <w:jc w:val="both"/>
        <w:rPr>
          <w:rFonts w:ascii="Calibri Light" w:hAnsi="Calibri Light" w:cs="Calibri Light"/>
          <w:i/>
          <w:sz w:val="16"/>
          <w:szCs w:val="16"/>
        </w:rPr>
      </w:pPr>
      <w:r w:rsidRPr="00693223">
        <w:rPr>
          <w:rFonts w:ascii="Calibri Light" w:hAnsi="Calibri Light" w:cs="Calibri Light"/>
          <w:b/>
          <w:i/>
          <w:sz w:val="16"/>
          <w:szCs w:val="16"/>
        </w:rPr>
        <w:t>Małe przedsiębiorstwo:</w:t>
      </w:r>
      <w:r w:rsidRPr="00693223">
        <w:rPr>
          <w:rFonts w:ascii="Calibri Light" w:hAnsi="Calibri Light" w:cs="Calibri Light"/>
          <w:i/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14:paraId="5EC9A7BD" w14:textId="66652D02" w:rsidR="002D773E" w:rsidRPr="00693223" w:rsidRDefault="002D773E" w:rsidP="00693223">
      <w:pPr>
        <w:ind w:left="567" w:firstLine="0"/>
        <w:jc w:val="both"/>
        <w:rPr>
          <w:rFonts w:ascii="Arial" w:hAnsi="Arial" w:cs="Arial"/>
          <w:i/>
          <w:sz w:val="16"/>
        </w:rPr>
      </w:pPr>
      <w:r w:rsidRPr="00693223">
        <w:rPr>
          <w:rFonts w:ascii="Calibri Light" w:hAnsi="Calibri Light" w:cs="Calibri Light"/>
          <w:b/>
          <w:i/>
          <w:sz w:val="16"/>
          <w:szCs w:val="16"/>
        </w:rPr>
        <w:t>Średnie przedsiębiorstwa:</w:t>
      </w:r>
      <w:r w:rsidRPr="00693223">
        <w:rPr>
          <w:rFonts w:ascii="Calibri Light" w:hAnsi="Calibri Light" w:cs="Calibri Light"/>
          <w:i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Calibri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A679D" w14:textId="356DE98F" w:rsidR="008D54C4" w:rsidRPr="008D54C4" w:rsidRDefault="008D54C4" w:rsidP="008D54C4">
    <w:pPr>
      <w:pStyle w:val="Stopka"/>
      <w:jc w:val="right"/>
      <w:rPr>
        <w:rFonts w:ascii="Calibri Light" w:hAnsi="Calibri Light" w:cs="Calibri Light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1D76DD3D" wp14:editId="32EC9F32">
          <wp:simplePos x="0" y="0"/>
          <wp:positionH relativeFrom="column">
            <wp:posOffset>-247650</wp:posOffset>
          </wp:positionH>
          <wp:positionV relativeFrom="paragraph">
            <wp:posOffset>-637540</wp:posOffset>
          </wp:positionV>
          <wp:extent cx="6479540" cy="669290"/>
          <wp:effectExtent l="0" t="0" r="0" b="0"/>
          <wp:wrapNone/>
          <wp:docPr id="1364915262" name="Obraz 1364915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rPr>
          <w:rFonts w:ascii="Calibri Light" w:hAnsi="Calibri Light" w:cs="Calibri Light"/>
          <w:sz w:val="18"/>
          <w:szCs w:val="18"/>
        </w:rPr>
        <w:id w:val="16909854"/>
        <w:docPartObj>
          <w:docPartGallery w:val="Page Numbers (Bottom of Page)"/>
          <w:docPartUnique/>
        </w:docPartObj>
      </w:sdtPr>
      <w:sdtContent>
        <w:sdt>
          <w:sdtPr>
            <w:rPr>
              <w:rFonts w:ascii="Calibri Light" w:hAnsi="Calibri Light" w:cs="Calibri Light"/>
              <w:sz w:val="18"/>
              <w:szCs w:val="18"/>
            </w:rPr>
            <w:id w:val="-1705238520"/>
            <w:docPartObj>
              <w:docPartGallery w:val="Page Numbers (Top of Page)"/>
              <w:docPartUnique/>
            </w:docPartObj>
          </w:sdtPr>
          <w:sdtContent>
            <w:r w:rsidRPr="008D54C4">
              <w:rPr>
                <w:rFonts w:ascii="Calibri Light" w:hAnsi="Calibri Light" w:cs="Calibri Light"/>
                <w:sz w:val="18"/>
                <w:szCs w:val="18"/>
              </w:rPr>
              <w:t xml:space="preserve">Strona </w:t>
            </w:r>
            <w:r w:rsidRPr="008D54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Pr="008D54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PAGE</w:instrText>
            </w:r>
            <w:r w:rsidRPr="008D54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="00273080">
              <w:rPr>
                <w:rFonts w:ascii="Calibri Light" w:hAnsi="Calibri Light" w:cs="Calibri Light"/>
                <w:b/>
                <w:bCs/>
                <w:noProof/>
                <w:sz w:val="18"/>
                <w:szCs w:val="18"/>
              </w:rPr>
              <w:t>1</w:t>
            </w:r>
            <w:r w:rsidRPr="008D54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  <w:r w:rsidRPr="008D54C4">
              <w:rPr>
                <w:rFonts w:ascii="Calibri Light" w:hAnsi="Calibri Light" w:cs="Calibri Light"/>
                <w:sz w:val="18"/>
                <w:szCs w:val="18"/>
              </w:rPr>
              <w:t xml:space="preserve"> z </w:t>
            </w:r>
            <w:r w:rsidRPr="008D54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Pr="008D54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NUMPAGES</w:instrText>
            </w:r>
            <w:r w:rsidRPr="008D54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="00273080">
              <w:rPr>
                <w:rFonts w:ascii="Calibri Light" w:hAnsi="Calibri Light" w:cs="Calibri Light"/>
                <w:b/>
                <w:bCs/>
                <w:noProof/>
                <w:sz w:val="18"/>
                <w:szCs w:val="18"/>
              </w:rPr>
              <w:t>2</w:t>
            </w:r>
            <w:r w:rsidRPr="008D54C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E38F3" w14:textId="77777777" w:rsidR="00BE04FA" w:rsidRDefault="00BE04FA" w:rsidP="00655BC3">
      <w:r>
        <w:separator/>
      </w:r>
    </w:p>
  </w:footnote>
  <w:footnote w:type="continuationSeparator" w:id="0">
    <w:p w14:paraId="0C4D8B85" w14:textId="77777777" w:rsidR="00BE04FA" w:rsidRDefault="00BE04FA" w:rsidP="00655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3BA1B46"/>
    <w:multiLevelType w:val="hybridMultilevel"/>
    <w:tmpl w:val="AFA61706"/>
    <w:lvl w:ilvl="0" w:tplc="D98209E4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5A965BC"/>
    <w:multiLevelType w:val="hybridMultilevel"/>
    <w:tmpl w:val="5E36C5A8"/>
    <w:lvl w:ilvl="0" w:tplc="E42058E0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DD2C2F"/>
    <w:multiLevelType w:val="hybridMultilevel"/>
    <w:tmpl w:val="851C2502"/>
    <w:lvl w:ilvl="0" w:tplc="92CACCB4">
      <w:start w:val="1"/>
      <w:numFmt w:val="bullet"/>
      <w:lvlText w:val="-"/>
      <w:lvlJc w:val="left"/>
      <w:pPr>
        <w:ind w:left="2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0" w15:restartNumberingAfterBreak="0">
    <w:nsid w:val="0B224F7D"/>
    <w:multiLevelType w:val="hybridMultilevel"/>
    <w:tmpl w:val="54524770"/>
    <w:lvl w:ilvl="0" w:tplc="01521CD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F961DD2"/>
    <w:multiLevelType w:val="hybridMultilevel"/>
    <w:tmpl w:val="C338B80A"/>
    <w:lvl w:ilvl="0" w:tplc="ADB2FEAC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2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A0336"/>
    <w:multiLevelType w:val="hybridMultilevel"/>
    <w:tmpl w:val="C436E748"/>
    <w:lvl w:ilvl="0" w:tplc="77021CAE">
      <w:start w:val="1"/>
      <w:numFmt w:val="decimal"/>
      <w:lvlText w:val="%1"/>
      <w:lvlJc w:val="left"/>
      <w:pPr>
        <w:ind w:left="1080" w:hanging="360"/>
      </w:pPr>
      <w:rPr>
        <w:rFonts w:ascii="Calibri" w:hAnsi="Calibri" w:cs="Times New Roman" w:hint="default"/>
        <w:b w:val="0"/>
        <w:i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5C4A16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0384DD6"/>
    <w:multiLevelType w:val="hybridMultilevel"/>
    <w:tmpl w:val="0F14E084"/>
    <w:lvl w:ilvl="0" w:tplc="F9302E6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2012E2B"/>
    <w:multiLevelType w:val="hybridMultilevel"/>
    <w:tmpl w:val="81A89EEA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51665A6"/>
    <w:multiLevelType w:val="hybridMultilevel"/>
    <w:tmpl w:val="9F3E9F72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474FCB"/>
    <w:multiLevelType w:val="hybridMultilevel"/>
    <w:tmpl w:val="C5E69C4C"/>
    <w:lvl w:ilvl="0" w:tplc="514E7A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E72E9F"/>
    <w:multiLevelType w:val="hybridMultilevel"/>
    <w:tmpl w:val="9C6E9B2C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0" w15:restartNumberingAfterBreak="0">
    <w:nsid w:val="2AC92A95"/>
    <w:multiLevelType w:val="hybridMultilevel"/>
    <w:tmpl w:val="C6007632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34A264B2"/>
    <w:multiLevelType w:val="hybridMultilevel"/>
    <w:tmpl w:val="A8B24E04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EB3AAD"/>
    <w:multiLevelType w:val="hybridMultilevel"/>
    <w:tmpl w:val="5DAADA36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DF46FB"/>
    <w:multiLevelType w:val="hybridMultilevel"/>
    <w:tmpl w:val="AFA61706"/>
    <w:lvl w:ilvl="0" w:tplc="D98209E4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3F2A7B17"/>
    <w:multiLevelType w:val="hybridMultilevel"/>
    <w:tmpl w:val="B4189918"/>
    <w:lvl w:ilvl="0" w:tplc="4754D082">
      <w:start w:val="20"/>
      <w:numFmt w:val="bullet"/>
      <w:lvlText w:val=""/>
      <w:lvlJc w:val="left"/>
      <w:pPr>
        <w:ind w:left="717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EE2D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137C61"/>
    <w:multiLevelType w:val="hybridMultilevel"/>
    <w:tmpl w:val="5E36C5A8"/>
    <w:lvl w:ilvl="0" w:tplc="E42058E0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61F191D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E01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8587997"/>
    <w:multiLevelType w:val="hybridMultilevel"/>
    <w:tmpl w:val="B590F100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5" w15:restartNumberingAfterBreak="0">
    <w:nsid w:val="58EE627D"/>
    <w:multiLevelType w:val="hybridMultilevel"/>
    <w:tmpl w:val="E2569212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ED6EF3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766F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3DB050B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8123A24"/>
    <w:multiLevelType w:val="hybridMultilevel"/>
    <w:tmpl w:val="88FA4B4E"/>
    <w:lvl w:ilvl="0" w:tplc="C902EE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966A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DE07A29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7" w15:restartNumberingAfterBreak="0">
    <w:nsid w:val="7B8573ED"/>
    <w:multiLevelType w:val="hybridMultilevel"/>
    <w:tmpl w:val="355C7F9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7BCC049F"/>
    <w:multiLevelType w:val="hybridMultilevel"/>
    <w:tmpl w:val="D42C3F82"/>
    <w:lvl w:ilvl="0" w:tplc="6BA4DD2E">
      <w:start w:val="1"/>
      <w:numFmt w:val="decimal"/>
      <w:lvlText w:val="%1)"/>
      <w:lvlJc w:val="left"/>
      <w:pPr>
        <w:ind w:left="854" w:hanging="360"/>
      </w:pPr>
      <w:rPr>
        <w:rFonts w:ascii="Calibri" w:hAnsi="Calibr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49" w15:restartNumberingAfterBreak="0">
    <w:nsid w:val="7FDE3AD2"/>
    <w:multiLevelType w:val="hybridMultilevel"/>
    <w:tmpl w:val="70585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6714128">
    <w:abstractNumId w:val="23"/>
  </w:num>
  <w:num w:numId="2" w16cid:durableId="749275860">
    <w:abstractNumId w:val="0"/>
  </w:num>
  <w:num w:numId="3" w16cid:durableId="1453356333">
    <w:abstractNumId w:val="12"/>
  </w:num>
  <w:num w:numId="4" w16cid:durableId="1778521436">
    <w:abstractNumId w:val="44"/>
  </w:num>
  <w:num w:numId="5" w16cid:durableId="940793500">
    <w:abstractNumId w:val="9"/>
  </w:num>
  <w:num w:numId="6" w16cid:durableId="1412968223">
    <w:abstractNumId w:val="19"/>
  </w:num>
  <w:num w:numId="7" w16cid:durableId="1369378836">
    <w:abstractNumId w:val="16"/>
  </w:num>
  <w:num w:numId="8" w16cid:durableId="1643466180">
    <w:abstractNumId w:val="46"/>
  </w:num>
  <w:num w:numId="9" w16cid:durableId="532155119">
    <w:abstractNumId w:val="14"/>
  </w:num>
  <w:num w:numId="10" w16cid:durableId="953249075">
    <w:abstractNumId w:val="11"/>
  </w:num>
  <w:num w:numId="11" w16cid:durableId="1109742808">
    <w:abstractNumId w:val="42"/>
  </w:num>
  <w:num w:numId="12" w16cid:durableId="1538662625">
    <w:abstractNumId w:val="17"/>
  </w:num>
  <w:num w:numId="13" w16cid:durableId="1363900926">
    <w:abstractNumId w:val="21"/>
  </w:num>
  <w:num w:numId="14" w16cid:durableId="367878081">
    <w:abstractNumId w:val="10"/>
  </w:num>
  <w:num w:numId="15" w16cid:durableId="598947914">
    <w:abstractNumId w:val="13"/>
  </w:num>
  <w:num w:numId="16" w16cid:durableId="1359620054">
    <w:abstractNumId w:val="22"/>
  </w:num>
  <w:num w:numId="17" w16cid:durableId="128850786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39724955">
    <w:abstractNumId w:val="49"/>
  </w:num>
  <w:num w:numId="19" w16cid:durableId="347875488">
    <w:abstractNumId w:val="48"/>
  </w:num>
  <w:num w:numId="20" w16cid:durableId="1126049699">
    <w:abstractNumId w:val="15"/>
  </w:num>
  <w:num w:numId="21" w16cid:durableId="1114977844">
    <w:abstractNumId w:val="40"/>
  </w:num>
  <w:num w:numId="22" w16cid:durableId="495459815">
    <w:abstractNumId w:val="31"/>
  </w:num>
  <w:num w:numId="23" w16cid:durableId="1943371048">
    <w:abstractNumId w:val="18"/>
  </w:num>
  <w:num w:numId="24" w16cid:durableId="1235044087">
    <w:abstractNumId w:val="27"/>
  </w:num>
  <w:num w:numId="25" w16cid:durableId="1792088632">
    <w:abstractNumId w:val="45"/>
  </w:num>
  <w:num w:numId="26" w16cid:durableId="120996370">
    <w:abstractNumId w:val="41"/>
  </w:num>
  <w:num w:numId="27" w16cid:durableId="2019502544">
    <w:abstractNumId w:val="3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28" w16cid:durableId="870604780">
    <w:abstractNumId w:val="24"/>
  </w:num>
  <w:num w:numId="29" w16cid:durableId="122116432">
    <w:abstractNumId w:val="7"/>
  </w:num>
  <w:num w:numId="30" w16cid:durableId="136916350">
    <w:abstractNumId w:val="20"/>
  </w:num>
  <w:num w:numId="31" w16cid:durableId="211697647">
    <w:abstractNumId w:val="33"/>
  </w:num>
  <w:num w:numId="32" w16cid:durableId="322857826">
    <w:abstractNumId w:val="32"/>
  </w:num>
  <w:num w:numId="33" w16cid:durableId="1573347944">
    <w:abstractNumId w:val="47"/>
  </w:num>
  <w:num w:numId="34" w16cid:durableId="1646930780">
    <w:abstractNumId w:val="35"/>
  </w:num>
  <w:num w:numId="35" w16cid:durableId="1232614925">
    <w:abstractNumId w:val="43"/>
  </w:num>
  <w:num w:numId="36" w16cid:durableId="211383051">
    <w:abstractNumId w:val="8"/>
  </w:num>
  <w:num w:numId="37" w16cid:durableId="857423173">
    <w:abstractNumId w:val="28"/>
  </w:num>
  <w:num w:numId="38" w16cid:durableId="61218598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C3"/>
    <w:rsid w:val="000004D9"/>
    <w:rsid w:val="00002367"/>
    <w:rsid w:val="00002461"/>
    <w:rsid w:val="00004EC8"/>
    <w:rsid w:val="00004F45"/>
    <w:rsid w:val="00005C7F"/>
    <w:rsid w:val="00006366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17D75"/>
    <w:rsid w:val="00020893"/>
    <w:rsid w:val="0002139C"/>
    <w:rsid w:val="000219C2"/>
    <w:rsid w:val="00021DA4"/>
    <w:rsid w:val="000224CA"/>
    <w:rsid w:val="00022D0B"/>
    <w:rsid w:val="000247DC"/>
    <w:rsid w:val="00025AA3"/>
    <w:rsid w:val="000273F9"/>
    <w:rsid w:val="00027A8D"/>
    <w:rsid w:val="000306D0"/>
    <w:rsid w:val="00030E08"/>
    <w:rsid w:val="000312FA"/>
    <w:rsid w:val="000338EF"/>
    <w:rsid w:val="000358D0"/>
    <w:rsid w:val="00036010"/>
    <w:rsid w:val="00037B74"/>
    <w:rsid w:val="00042BAC"/>
    <w:rsid w:val="0004583E"/>
    <w:rsid w:val="00045F87"/>
    <w:rsid w:val="000504B7"/>
    <w:rsid w:val="0005156B"/>
    <w:rsid w:val="000526ED"/>
    <w:rsid w:val="00053795"/>
    <w:rsid w:val="000539C9"/>
    <w:rsid w:val="00055A10"/>
    <w:rsid w:val="00055ED3"/>
    <w:rsid w:val="000561BC"/>
    <w:rsid w:val="000561F2"/>
    <w:rsid w:val="000572FC"/>
    <w:rsid w:val="00057AF4"/>
    <w:rsid w:val="00060746"/>
    <w:rsid w:val="00064256"/>
    <w:rsid w:val="00064370"/>
    <w:rsid w:val="00065C12"/>
    <w:rsid w:val="000668F3"/>
    <w:rsid w:val="00067F16"/>
    <w:rsid w:val="00070765"/>
    <w:rsid w:val="00073260"/>
    <w:rsid w:val="0007472B"/>
    <w:rsid w:val="00074A8D"/>
    <w:rsid w:val="000773AE"/>
    <w:rsid w:val="00082C51"/>
    <w:rsid w:val="0008313A"/>
    <w:rsid w:val="000847C9"/>
    <w:rsid w:val="00084BC6"/>
    <w:rsid w:val="000852CF"/>
    <w:rsid w:val="00086523"/>
    <w:rsid w:val="00086BCA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C09A9"/>
    <w:rsid w:val="000C2609"/>
    <w:rsid w:val="000C2F31"/>
    <w:rsid w:val="000C6C3A"/>
    <w:rsid w:val="000D08DC"/>
    <w:rsid w:val="000D0B02"/>
    <w:rsid w:val="000D16E7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C2D"/>
    <w:rsid w:val="000F2FC3"/>
    <w:rsid w:val="000F472F"/>
    <w:rsid w:val="000F4DCE"/>
    <w:rsid w:val="000F642C"/>
    <w:rsid w:val="000F7DD4"/>
    <w:rsid w:val="00100573"/>
    <w:rsid w:val="00100AFA"/>
    <w:rsid w:val="00100B72"/>
    <w:rsid w:val="00101432"/>
    <w:rsid w:val="0010156D"/>
    <w:rsid w:val="001103C2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4101"/>
    <w:rsid w:val="001279D0"/>
    <w:rsid w:val="00130741"/>
    <w:rsid w:val="00130FCD"/>
    <w:rsid w:val="001319DE"/>
    <w:rsid w:val="00133D8B"/>
    <w:rsid w:val="00134863"/>
    <w:rsid w:val="001368D8"/>
    <w:rsid w:val="00140483"/>
    <w:rsid w:val="00141FA1"/>
    <w:rsid w:val="00143CA4"/>
    <w:rsid w:val="001440A1"/>
    <w:rsid w:val="001465D8"/>
    <w:rsid w:val="00146E87"/>
    <w:rsid w:val="00147683"/>
    <w:rsid w:val="001505CF"/>
    <w:rsid w:val="00151308"/>
    <w:rsid w:val="00151DAE"/>
    <w:rsid w:val="00151E9E"/>
    <w:rsid w:val="0015477D"/>
    <w:rsid w:val="001559C1"/>
    <w:rsid w:val="00155D50"/>
    <w:rsid w:val="00156CB5"/>
    <w:rsid w:val="00161AB4"/>
    <w:rsid w:val="00162DDA"/>
    <w:rsid w:val="001638CB"/>
    <w:rsid w:val="00163912"/>
    <w:rsid w:val="001653D6"/>
    <w:rsid w:val="00166FF4"/>
    <w:rsid w:val="00167800"/>
    <w:rsid w:val="00167CEC"/>
    <w:rsid w:val="00167F8E"/>
    <w:rsid w:val="00170ECA"/>
    <w:rsid w:val="00174917"/>
    <w:rsid w:val="0017571B"/>
    <w:rsid w:val="00177D33"/>
    <w:rsid w:val="001812D7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6D6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353"/>
    <w:rsid w:val="001A040C"/>
    <w:rsid w:val="001A0DB1"/>
    <w:rsid w:val="001A1734"/>
    <w:rsid w:val="001A1EC9"/>
    <w:rsid w:val="001A42F8"/>
    <w:rsid w:val="001A750E"/>
    <w:rsid w:val="001B1A36"/>
    <w:rsid w:val="001B2721"/>
    <w:rsid w:val="001B279B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57E5"/>
    <w:rsid w:val="001D6733"/>
    <w:rsid w:val="001D6D35"/>
    <w:rsid w:val="001D782F"/>
    <w:rsid w:val="001D7FC4"/>
    <w:rsid w:val="001E1D38"/>
    <w:rsid w:val="001E284A"/>
    <w:rsid w:val="001E2ECD"/>
    <w:rsid w:val="001E5608"/>
    <w:rsid w:val="001E5ABD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3B89"/>
    <w:rsid w:val="00204CC2"/>
    <w:rsid w:val="00204D6F"/>
    <w:rsid w:val="00206A3E"/>
    <w:rsid w:val="00207DAD"/>
    <w:rsid w:val="00210B4B"/>
    <w:rsid w:val="00212CC0"/>
    <w:rsid w:val="00213203"/>
    <w:rsid w:val="00213700"/>
    <w:rsid w:val="00214C90"/>
    <w:rsid w:val="00215CD4"/>
    <w:rsid w:val="00215FC7"/>
    <w:rsid w:val="002215C5"/>
    <w:rsid w:val="00221A51"/>
    <w:rsid w:val="00222C83"/>
    <w:rsid w:val="00222E36"/>
    <w:rsid w:val="002243EF"/>
    <w:rsid w:val="002266BA"/>
    <w:rsid w:val="00227E3F"/>
    <w:rsid w:val="00230189"/>
    <w:rsid w:val="002324A7"/>
    <w:rsid w:val="00232A91"/>
    <w:rsid w:val="00233C13"/>
    <w:rsid w:val="00235616"/>
    <w:rsid w:val="00237179"/>
    <w:rsid w:val="002379C5"/>
    <w:rsid w:val="002417CC"/>
    <w:rsid w:val="002436CA"/>
    <w:rsid w:val="00243C87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5A29"/>
    <w:rsid w:val="00256023"/>
    <w:rsid w:val="00264914"/>
    <w:rsid w:val="002653AF"/>
    <w:rsid w:val="002664B8"/>
    <w:rsid w:val="00272293"/>
    <w:rsid w:val="00273080"/>
    <w:rsid w:val="0027367B"/>
    <w:rsid w:val="00273A88"/>
    <w:rsid w:val="00275FC6"/>
    <w:rsid w:val="002761B4"/>
    <w:rsid w:val="00277907"/>
    <w:rsid w:val="002861CF"/>
    <w:rsid w:val="0028637C"/>
    <w:rsid w:val="00287706"/>
    <w:rsid w:val="00287E8A"/>
    <w:rsid w:val="00290150"/>
    <w:rsid w:val="0029361D"/>
    <w:rsid w:val="00294287"/>
    <w:rsid w:val="00296BAD"/>
    <w:rsid w:val="00296FC4"/>
    <w:rsid w:val="00297721"/>
    <w:rsid w:val="002A29C6"/>
    <w:rsid w:val="002A32C7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0AE7"/>
    <w:rsid w:val="002B4C3E"/>
    <w:rsid w:val="002B7F30"/>
    <w:rsid w:val="002C0ED5"/>
    <w:rsid w:val="002C1652"/>
    <w:rsid w:val="002C1EFD"/>
    <w:rsid w:val="002C1FCE"/>
    <w:rsid w:val="002C1FCF"/>
    <w:rsid w:val="002C334E"/>
    <w:rsid w:val="002C3364"/>
    <w:rsid w:val="002C4110"/>
    <w:rsid w:val="002C4C08"/>
    <w:rsid w:val="002C559A"/>
    <w:rsid w:val="002C5F45"/>
    <w:rsid w:val="002C79BF"/>
    <w:rsid w:val="002D01ED"/>
    <w:rsid w:val="002D022F"/>
    <w:rsid w:val="002D0747"/>
    <w:rsid w:val="002D2F3B"/>
    <w:rsid w:val="002D40D1"/>
    <w:rsid w:val="002D4AFA"/>
    <w:rsid w:val="002D54BC"/>
    <w:rsid w:val="002D5C85"/>
    <w:rsid w:val="002D6A2D"/>
    <w:rsid w:val="002D773E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5AE9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3A8A"/>
    <w:rsid w:val="0033412F"/>
    <w:rsid w:val="00334568"/>
    <w:rsid w:val="00336EBF"/>
    <w:rsid w:val="003371F9"/>
    <w:rsid w:val="00337A12"/>
    <w:rsid w:val="0034030E"/>
    <w:rsid w:val="00341E83"/>
    <w:rsid w:val="00342766"/>
    <w:rsid w:val="003443B2"/>
    <w:rsid w:val="003444F2"/>
    <w:rsid w:val="00344D3D"/>
    <w:rsid w:val="00344E29"/>
    <w:rsid w:val="00345E78"/>
    <w:rsid w:val="00345EE8"/>
    <w:rsid w:val="00354357"/>
    <w:rsid w:val="0035436A"/>
    <w:rsid w:val="00356C92"/>
    <w:rsid w:val="00360143"/>
    <w:rsid w:val="003604C9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3960"/>
    <w:rsid w:val="00373A9A"/>
    <w:rsid w:val="00373FDD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7AD4"/>
    <w:rsid w:val="00397E54"/>
    <w:rsid w:val="003A15B8"/>
    <w:rsid w:val="003A16BD"/>
    <w:rsid w:val="003A1C77"/>
    <w:rsid w:val="003A22B5"/>
    <w:rsid w:val="003A2BAD"/>
    <w:rsid w:val="003A2F56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72D2"/>
    <w:rsid w:val="003C1353"/>
    <w:rsid w:val="003C1848"/>
    <w:rsid w:val="003C6CEB"/>
    <w:rsid w:val="003D0A83"/>
    <w:rsid w:val="003D0E8E"/>
    <w:rsid w:val="003D0E93"/>
    <w:rsid w:val="003D10AF"/>
    <w:rsid w:val="003D196A"/>
    <w:rsid w:val="003D1FA9"/>
    <w:rsid w:val="003D2952"/>
    <w:rsid w:val="003D35F5"/>
    <w:rsid w:val="003D4F95"/>
    <w:rsid w:val="003D5018"/>
    <w:rsid w:val="003D573A"/>
    <w:rsid w:val="003D57F5"/>
    <w:rsid w:val="003D6F0A"/>
    <w:rsid w:val="003D7B04"/>
    <w:rsid w:val="003D7D66"/>
    <w:rsid w:val="003E0080"/>
    <w:rsid w:val="003E01CA"/>
    <w:rsid w:val="003E1A63"/>
    <w:rsid w:val="003E5D76"/>
    <w:rsid w:val="003E6283"/>
    <w:rsid w:val="003E6C6E"/>
    <w:rsid w:val="003E71E2"/>
    <w:rsid w:val="003F0A6E"/>
    <w:rsid w:val="003F1E0E"/>
    <w:rsid w:val="003F2649"/>
    <w:rsid w:val="003F4AA6"/>
    <w:rsid w:val="003F60DA"/>
    <w:rsid w:val="003F791D"/>
    <w:rsid w:val="0040120B"/>
    <w:rsid w:val="004019AA"/>
    <w:rsid w:val="00402B18"/>
    <w:rsid w:val="00404A89"/>
    <w:rsid w:val="00405FA9"/>
    <w:rsid w:val="004065E9"/>
    <w:rsid w:val="0040797B"/>
    <w:rsid w:val="004113F5"/>
    <w:rsid w:val="00411C93"/>
    <w:rsid w:val="00411FBF"/>
    <w:rsid w:val="004122EF"/>
    <w:rsid w:val="00412F4F"/>
    <w:rsid w:val="00413757"/>
    <w:rsid w:val="004138D3"/>
    <w:rsid w:val="00416A12"/>
    <w:rsid w:val="0041733C"/>
    <w:rsid w:val="00417A02"/>
    <w:rsid w:val="00420C4B"/>
    <w:rsid w:val="00420DAA"/>
    <w:rsid w:val="00423FDB"/>
    <w:rsid w:val="00425BA2"/>
    <w:rsid w:val="00426484"/>
    <w:rsid w:val="00427483"/>
    <w:rsid w:val="00427883"/>
    <w:rsid w:val="0043057D"/>
    <w:rsid w:val="00430CFC"/>
    <w:rsid w:val="004330BE"/>
    <w:rsid w:val="00434E2B"/>
    <w:rsid w:val="0043638B"/>
    <w:rsid w:val="004377DC"/>
    <w:rsid w:val="00437AD0"/>
    <w:rsid w:val="004409D0"/>
    <w:rsid w:val="00442FBF"/>
    <w:rsid w:val="004431B6"/>
    <w:rsid w:val="004435D4"/>
    <w:rsid w:val="004436EC"/>
    <w:rsid w:val="00446EBF"/>
    <w:rsid w:val="0045047A"/>
    <w:rsid w:val="004512A0"/>
    <w:rsid w:val="00451343"/>
    <w:rsid w:val="00451EBD"/>
    <w:rsid w:val="0045249C"/>
    <w:rsid w:val="00452F3E"/>
    <w:rsid w:val="0045335E"/>
    <w:rsid w:val="0045338E"/>
    <w:rsid w:val="00453428"/>
    <w:rsid w:val="00455BED"/>
    <w:rsid w:val="00455DFF"/>
    <w:rsid w:val="00456515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6021"/>
    <w:rsid w:val="00476D7E"/>
    <w:rsid w:val="004810D4"/>
    <w:rsid w:val="0048140F"/>
    <w:rsid w:val="00482364"/>
    <w:rsid w:val="0048626F"/>
    <w:rsid w:val="004923ED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65F9"/>
    <w:rsid w:val="004B1966"/>
    <w:rsid w:val="004B1A0D"/>
    <w:rsid w:val="004B1DF4"/>
    <w:rsid w:val="004B31AF"/>
    <w:rsid w:val="004B4773"/>
    <w:rsid w:val="004B4B40"/>
    <w:rsid w:val="004B522A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D29B8"/>
    <w:rsid w:val="004D65BA"/>
    <w:rsid w:val="004D6DB0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64C5"/>
    <w:rsid w:val="0050794A"/>
    <w:rsid w:val="00512333"/>
    <w:rsid w:val="00512936"/>
    <w:rsid w:val="0051440A"/>
    <w:rsid w:val="005144D4"/>
    <w:rsid w:val="005154D3"/>
    <w:rsid w:val="00515A75"/>
    <w:rsid w:val="00516EA0"/>
    <w:rsid w:val="0051738C"/>
    <w:rsid w:val="005174FC"/>
    <w:rsid w:val="00517DF5"/>
    <w:rsid w:val="00520248"/>
    <w:rsid w:val="005207B6"/>
    <w:rsid w:val="00521867"/>
    <w:rsid w:val="005238A8"/>
    <w:rsid w:val="00523C63"/>
    <w:rsid w:val="00524FB6"/>
    <w:rsid w:val="00525EF4"/>
    <w:rsid w:val="00526A8C"/>
    <w:rsid w:val="00527254"/>
    <w:rsid w:val="005325A0"/>
    <w:rsid w:val="005328E4"/>
    <w:rsid w:val="00532D98"/>
    <w:rsid w:val="0053432A"/>
    <w:rsid w:val="00534C49"/>
    <w:rsid w:val="00535049"/>
    <w:rsid w:val="00540374"/>
    <w:rsid w:val="00541C30"/>
    <w:rsid w:val="00542BB2"/>
    <w:rsid w:val="00543647"/>
    <w:rsid w:val="00544F0F"/>
    <w:rsid w:val="005460CE"/>
    <w:rsid w:val="00550B85"/>
    <w:rsid w:val="00553215"/>
    <w:rsid w:val="005547B6"/>
    <w:rsid w:val="0055484F"/>
    <w:rsid w:val="00554F1E"/>
    <w:rsid w:val="00555A95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4DE0"/>
    <w:rsid w:val="00565BA7"/>
    <w:rsid w:val="0056725F"/>
    <w:rsid w:val="00567DED"/>
    <w:rsid w:val="00570425"/>
    <w:rsid w:val="005720F5"/>
    <w:rsid w:val="00573778"/>
    <w:rsid w:val="00573E9E"/>
    <w:rsid w:val="005743D8"/>
    <w:rsid w:val="0057488F"/>
    <w:rsid w:val="00574C25"/>
    <w:rsid w:val="005773C4"/>
    <w:rsid w:val="005773E6"/>
    <w:rsid w:val="0058047C"/>
    <w:rsid w:val="00583C6B"/>
    <w:rsid w:val="005860EA"/>
    <w:rsid w:val="00586CE6"/>
    <w:rsid w:val="00587FDD"/>
    <w:rsid w:val="00590EA5"/>
    <w:rsid w:val="00591584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0AD4"/>
    <w:rsid w:val="005B3D73"/>
    <w:rsid w:val="005B429D"/>
    <w:rsid w:val="005B4805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D1E58"/>
    <w:rsid w:val="005D7508"/>
    <w:rsid w:val="005E047B"/>
    <w:rsid w:val="005E2B46"/>
    <w:rsid w:val="005E37FC"/>
    <w:rsid w:val="005E3F07"/>
    <w:rsid w:val="005E486E"/>
    <w:rsid w:val="005E4FE5"/>
    <w:rsid w:val="005E5821"/>
    <w:rsid w:val="005E791D"/>
    <w:rsid w:val="005E7B37"/>
    <w:rsid w:val="005F30E7"/>
    <w:rsid w:val="005F48BF"/>
    <w:rsid w:val="005F4F34"/>
    <w:rsid w:val="005F4F35"/>
    <w:rsid w:val="005F6170"/>
    <w:rsid w:val="005F6DF4"/>
    <w:rsid w:val="005F6E05"/>
    <w:rsid w:val="005F7C1A"/>
    <w:rsid w:val="00600449"/>
    <w:rsid w:val="006010D4"/>
    <w:rsid w:val="006023E0"/>
    <w:rsid w:val="00603350"/>
    <w:rsid w:val="00604E51"/>
    <w:rsid w:val="00605829"/>
    <w:rsid w:val="0060732F"/>
    <w:rsid w:val="0061005E"/>
    <w:rsid w:val="00610AFE"/>
    <w:rsid w:val="00612106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33E49"/>
    <w:rsid w:val="00634A5C"/>
    <w:rsid w:val="00636026"/>
    <w:rsid w:val="006378B6"/>
    <w:rsid w:val="00637EE6"/>
    <w:rsid w:val="006435A8"/>
    <w:rsid w:val="006439DD"/>
    <w:rsid w:val="00644F73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1ACD"/>
    <w:rsid w:val="00664C7D"/>
    <w:rsid w:val="00665EA0"/>
    <w:rsid w:val="006705C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3223"/>
    <w:rsid w:val="00693537"/>
    <w:rsid w:val="00695365"/>
    <w:rsid w:val="00696025"/>
    <w:rsid w:val="00696B8E"/>
    <w:rsid w:val="0069777D"/>
    <w:rsid w:val="00697C12"/>
    <w:rsid w:val="006A13B9"/>
    <w:rsid w:val="006A151B"/>
    <w:rsid w:val="006A16BC"/>
    <w:rsid w:val="006A26B8"/>
    <w:rsid w:val="006A32D5"/>
    <w:rsid w:val="006A4D03"/>
    <w:rsid w:val="006A5A6C"/>
    <w:rsid w:val="006B10B5"/>
    <w:rsid w:val="006B29A7"/>
    <w:rsid w:val="006B3874"/>
    <w:rsid w:val="006B486E"/>
    <w:rsid w:val="006B59EF"/>
    <w:rsid w:val="006B6D88"/>
    <w:rsid w:val="006C0936"/>
    <w:rsid w:val="006C2558"/>
    <w:rsid w:val="006C2F60"/>
    <w:rsid w:val="006C361C"/>
    <w:rsid w:val="006C3FDB"/>
    <w:rsid w:val="006C652E"/>
    <w:rsid w:val="006D006C"/>
    <w:rsid w:val="006D15D8"/>
    <w:rsid w:val="006D1BB5"/>
    <w:rsid w:val="006D3495"/>
    <w:rsid w:val="006D39A8"/>
    <w:rsid w:val="006D3D8C"/>
    <w:rsid w:val="006D43D0"/>
    <w:rsid w:val="006D50EA"/>
    <w:rsid w:val="006D598D"/>
    <w:rsid w:val="006D6B74"/>
    <w:rsid w:val="006D74E0"/>
    <w:rsid w:val="006D7B86"/>
    <w:rsid w:val="006E2041"/>
    <w:rsid w:val="006E2664"/>
    <w:rsid w:val="006E292F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4302"/>
    <w:rsid w:val="006F5470"/>
    <w:rsid w:val="006F5E4A"/>
    <w:rsid w:val="006F76D4"/>
    <w:rsid w:val="006F781D"/>
    <w:rsid w:val="0070019F"/>
    <w:rsid w:val="007016DE"/>
    <w:rsid w:val="00701F2F"/>
    <w:rsid w:val="00702D91"/>
    <w:rsid w:val="007041D7"/>
    <w:rsid w:val="00704658"/>
    <w:rsid w:val="00705750"/>
    <w:rsid w:val="00707F03"/>
    <w:rsid w:val="00710707"/>
    <w:rsid w:val="0071286F"/>
    <w:rsid w:val="00712FCC"/>
    <w:rsid w:val="00713362"/>
    <w:rsid w:val="00715658"/>
    <w:rsid w:val="00715A7D"/>
    <w:rsid w:val="00716517"/>
    <w:rsid w:val="00716734"/>
    <w:rsid w:val="007174EB"/>
    <w:rsid w:val="007178B4"/>
    <w:rsid w:val="00717962"/>
    <w:rsid w:val="007207B5"/>
    <w:rsid w:val="007207EB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2D67"/>
    <w:rsid w:val="00734825"/>
    <w:rsid w:val="007363D3"/>
    <w:rsid w:val="00741D58"/>
    <w:rsid w:val="00741F0D"/>
    <w:rsid w:val="00741FE3"/>
    <w:rsid w:val="00742BD3"/>
    <w:rsid w:val="00743346"/>
    <w:rsid w:val="00743592"/>
    <w:rsid w:val="00744F4C"/>
    <w:rsid w:val="00744F54"/>
    <w:rsid w:val="00745979"/>
    <w:rsid w:val="00747002"/>
    <w:rsid w:val="00747480"/>
    <w:rsid w:val="007476A9"/>
    <w:rsid w:val="00747B41"/>
    <w:rsid w:val="00751E66"/>
    <w:rsid w:val="00753DB7"/>
    <w:rsid w:val="007550A5"/>
    <w:rsid w:val="00755D42"/>
    <w:rsid w:val="00756BE7"/>
    <w:rsid w:val="0075736C"/>
    <w:rsid w:val="00757703"/>
    <w:rsid w:val="00757830"/>
    <w:rsid w:val="00760EC2"/>
    <w:rsid w:val="00762178"/>
    <w:rsid w:val="00762F33"/>
    <w:rsid w:val="00763E4C"/>
    <w:rsid w:val="0076509C"/>
    <w:rsid w:val="00765C00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6AF0"/>
    <w:rsid w:val="0077740A"/>
    <w:rsid w:val="00780549"/>
    <w:rsid w:val="00780B13"/>
    <w:rsid w:val="00780C9A"/>
    <w:rsid w:val="007817E0"/>
    <w:rsid w:val="00783955"/>
    <w:rsid w:val="00783FFD"/>
    <w:rsid w:val="00786027"/>
    <w:rsid w:val="0078635C"/>
    <w:rsid w:val="00787A5D"/>
    <w:rsid w:val="00790D43"/>
    <w:rsid w:val="007920CA"/>
    <w:rsid w:val="00792186"/>
    <w:rsid w:val="00792864"/>
    <w:rsid w:val="007938AB"/>
    <w:rsid w:val="007938B8"/>
    <w:rsid w:val="00795127"/>
    <w:rsid w:val="00795350"/>
    <w:rsid w:val="00795DF8"/>
    <w:rsid w:val="00795F43"/>
    <w:rsid w:val="00796187"/>
    <w:rsid w:val="00796619"/>
    <w:rsid w:val="007A0E22"/>
    <w:rsid w:val="007A1E0F"/>
    <w:rsid w:val="007A207D"/>
    <w:rsid w:val="007A23A3"/>
    <w:rsid w:val="007A3F99"/>
    <w:rsid w:val="007A5D60"/>
    <w:rsid w:val="007A6B63"/>
    <w:rsid w:val="007B05C1"/>
    <w:rsid w:val="007B0D55"/>
    <w:rsid w:val="007B17FB"/>
    <w:rsid w:val="007B1E97"/>
    <w:rsid w:val="007B224B"/>
    <w:rsid w:val="007B2997"/>
    <w:rsid w:val="007B2FD9"/>
    <w:rsid w:val="007B3A0A"/>
    <w:rsid w:val="007B3FDB"/>
    <w:rsid w:val="007B41A0"/>
    <w:rsid w:val="007B49A3"/>
    <w:rsid w:val="007B67B5"/>
    <w:rsid w:val="007B77CF"/>
    <w:rsid w:val="007C208B"/>
    <w:rsid w:val="007C2731"/>
    <w:rsid w:val="007C28B3"/>
    <w:rsid w:val="007C3759"/>
    <w:rsid w:val="007C4306"/>
    <w:rsid w:val="007C49D9"/>
    <w:rsid w:val="007C54BB"/>
    <w:rsid w:val="007C7D31"/>
    <w:rsid w:val="007D0248"/>
    <w:rsid w:val="007D4F37"/>
    <w:rsid w:val="007D5798"/>
    <w:rsid w:val="007D5A11"/>
    <w:rsid w:val="007D67C5"/>
    <w:rsid w:val="007D7447"/>
    <w:rsid w:val="007D7CCB"/>
    <w:rsid w:val="007D7EA1"/>
    <w:rsid w:val="007E2834"/>
    <w:rsid w:val="007E2BBD"/>
    <w:rsid w:val="007E34D1"/>
    <w:rsid w:val="007E4876"/>
    <w:rsid w:val="007E4BED"/>
    <w:rsid w:val="007E780A"/>
    <w:rsid w:val="007F0642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1F"/>
    <w:rsid w:val="00801F60"/>
    <w:rsid w:val="008022ED"/>
    <w:rsid w:val="008033DA"/>
    <w:rsid w:val="00803853"/>
    <w:rsid w:val="008054C9"/>
    <w:rsid w:val="00805C6E"/>
    <w:rsid w:val="00805EFA"/>
    <w:rsid w:val="0081040B"/>
    <w:rsid w:val="00810583"/>
    <w:rsid w:val="0081313F"/>
    <w:rsid w:val="008159E4"/>
    <w:rsid w:val="00816A60"/>
    <w:rsid w:val="008204F4"/>
    <w:rsid w:val="0082174B"/>
    <w:rsid w:val="00821BC9"/>
    <w:rsid w:val="008231B7"/>
    <w:rsid w:val="00823ED2"/>
    <w:rsid w:val="0082477E"/>
    <w:rsid w:val="00824DD6"/>
    <w:rsid w:val="0082662B"/>
    <w:rsid w:val="00827C4C"/>
    <w:rsid w:val="008310B6"/>
    <w:rsid w:val="00831B73"/>
    <w:rsid w:val="00833CD5"/>
    <w:rsid w:val="00835121"/>
    <w:rsid w:val="008356A0"/>
    <w:rsid w:val="008356C5"/>
    <w:rsid w:val="008372B9"/>
    <w:rsid w:val="00837C16"/>
    <w:rsid w:val="00842BCA"/>
    <w:rsid w:val="00843C7A"/>
    <w:rsid w:val="00845B09"/>
    <w:rsid w:val="00846010"/>
    <w:rsid w:val="00846B4E"/>
    <w:rsid w:val="00846D8A"/>
    <w:rsid w:val="00850448"/>
    <w:rsid w:val="0085108B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527"/>
    <w:rsid w:val="00864F0E"/>
    <w:rsid w:val="00867A28"/>
    <w:rsid w:val="00870875"/>
    <w:rsid w:val="00871F65"/>
    <w:rsid w:val="00872986"/>
    <w:rsid w:val="0087442E"/>
    <w:rsid w:val="008756D6"/>
    <w:rsid w:val="00880102"/>
    <w:rsid w:val="00882705"/>
    <w:rsid w:val="00882C0B"/>
    <w:rsid w:val="008842EF"/>
    <w:rsid w:val="00886F8D"/>
    <w:rsid w:val="008902B9"/>
    <w:rsid w:val="008906FF"/>
    <w:rsid w:val="0089223B"/>
    <w:rsid w:val="0089311E"/>
    <w:rsid w:val="00894602"/>
    <w:rsid w:val="00897515"/>
    <w:rsid w:val="008A045D"/>
    <w:rsid w:val="008A1259"/>
    <w:rsid w:val="008A3100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6F95"/>
    <w:rsid w:val="008B7E58"/>
    <w:rsid w:val="008C0015"/>
    <w:rsid w:val="008C0978"/>
    <w:rsid w:val="008C139A"/>
    <w:rsid w:val="008C2D8A"/>
    <w:rsid w:val="008C3394"/>
    <w:rsid w:val="008C3BF6"/>
    <w:rsid w:val="008C515F"/>
    <w:rsid w:val="008C5D65"/>
    <w:rsid w:val="008C6517"/>
    <w:rsid w:val="008C6E74"/>
    <w:rsid w:val="008C73CE"/>
    <w:rsid w:val="008C778B"/>
    <w:rsid w:val="008D0002"/>
    <w:rsid w:val="008D0B69"/>
    <w:rsid w:val="008D0E3E"/>
    <w:rsid w:val="008D3483"/>
    <w:rsid w:val="008D3B2B"/>
    <w:rsid w:val="008D3E76"/>
    <w:rsid w:val="008D49E3"/>
    <w:rsid w:val="008D54C4"/>
    <w:rsid w:val="008D6C81"/>
    <w:rsid w:val="008D7EEE"/>
    <w:rsid w:val="008E1611"/>
    <w:rsid w:val="008E1ED6"/>
    <w:rsid w:val="008E29EC"/>
    <w:rsid w:val="008E4BDF"/>
    <w:rsid w:val="008E6FE5"/>
    <w:rsid w:val="008E7B7A"/>
    <w:rsid w:val="008F054E"/>
    <w:rsid w:val="008F072D"/>
    <w:rsid w:val="008F0B74"/>
    <w:rsid w:val="008F10F7"/>
    <w:rsid w:val="008F1B44"/>
    <w:rsid w:val="008F233F"/>
    <w:rsid w:val="008F6407"/>
    <w:rsid w:val="00901C2A"/>
    <w:rsid w:val="00902554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20FA0"/>
    <w:rsid w:val="00922864"/>
    <w:rsid w:val="0092288F"/>
    <w:rsid w:val="00922B0C"/>
    <w:rsid w:val="00923CAA"/>
    <w:rsid w:val="00924847"/>
    <w:rsid w:val="009248D8"/>
    <w:rsid w:val="00925A3C"/>
    <w:rsid w:val="0092792E"/>
    <w:rsid w:val="00936333"/>
    <w:rsid w:val="0093716D"/>
    <w:rsid w:val="00941417"/>
    <w:rsid w:val="00942ADB"/>
    <w:rsid w:val="00943CBA"/>
    <w:rsid w:val="00944B4D"/>
    <w:rsid w:val="00945CAD"/>
    <w:rsid w:val="009463C9"/>
    <w:rsid w:val="0095084B"/>
    <w:rsid w:val="00950A4D"/>
    <w:rsid w:val="00952F0A"/>
    <w:rsid w:val="0095338E"/>
    <w:rsid w:val="00953BCD"/>
    <w:rsid w:val="009547CA"/>
    <w:rsid w:val="0095570B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456"/>
    <w:rsid w:val="0097350B"/>
    <w:rsid w:val="00973750"/>
    <w:rsid w:val="009741BC"/>
    <w:rsid w:val="00974788"/>
    <w:rsid w:val="0097497C"/>
    <w:rsid w:val="00975783"/>
    <w:rsid w:val="00975CA8"/>
    <w:rsid w:val="00977BF3"/>
    <w:rsid w:val="0098026B"/>
    <w:rsid w:val="00980339"/>
    <w:rsid w:val="00980A1E"/>
    <w:rsid w:val="00980BF9"/>
    <w:rsid w:val="00982626"/>
    <w:rsid w:val="00982F03"/>
    <w:rsid w:val="00984CC0"/>
    <w:rsid w:val="00986B6E"/>
    <w:rsid w:val="00990580"/>
    <w:rsid w:val="0099186F"/>
    <w:rsid w:val="00991BCF"/>
    <w:rsid w:val="00992DB9"/>
    <w:rsid w:val="00993072"/>
    <w:rsid w:val="00993271"/>
    <w:rsid w:val="0099345E"/>
    <w:rsid w:val="00993919"/>
    <w:rsid w:val="00993DA8"/>
    <w:rsid w:val="0099500E"/>
    <w:rsid w:val="00995E79"/>
    <w:rsid w:val="00996378"/>
    <w:rsid w:val="00997F07"/>
    <w:rsid w:val="009A13F9"/>
    <w:rsid w:val="009A15F0"/>
    <w:rsid w:val="009A2588"/>
    <w:rsid w:val="009A3F32"/>
    <w:rsid w:val="009A4D32"/>
    <w:rsid w:val="009A57DF"/>
    <w:rsid w:val="009A6B1E"/>
    <w:rsid w:val="009A77C8"/>
    <w:rsid w:val="009B0B15"/>
    <w:rsid w:val="009B1226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2E79"/>
    <w:rsid w:val="009E30F3"/>
    <w:rsid w:val="009E3DC0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364A"/>
    <w:rsid w:val="00A041BD"/>
    <w:rsid w:val="00A04207"/>
    <w:rsid w:val="00A04815"/>
    <w:rsid w:val="00A04DDA"/>
    <w:rsid w:val="00A06618"/>
    <w:rsid w:val="00A06BF6"/>
    <w:rsid w:val="00A07165"/>
    <w:rsid w:val="00A07E2E"/>
    <w:rsid w:val="00A10BDE"/>
    <w:rsid w:val="00A10D04"/>
    <w:rsid w:val="00A10FBA"/>
    <w:rsid w:val="00A13242"/>
    <w:rsid w:val="00A14971"/>
    <w:rsid w:val="00A1525E"/>
    <w:rsid w:val="00A1560D"/>
    <w:rsid w:val="00A16783"/>
    <w:rsid w:val="00A16B78"/>
    <w:rsid w:val="00A16EEA"/>
    <w:rsid w:val="00A1783A"/>
    <w:rsid w:val="00A207FF"/>
    <w:rsid w:val="00A21A7E"/>
    <w:rsid w:val="00A23AA5"/>
    <w:rsid w:val="00A24379"/>
    <w:rsid w:val="00A2461D"/>
    <w:rsid w:val="00A250FF"/>
    <w:rsid w:val="00A2654D"/>
    <w:rsid w:val="00A311EA"/>
    <w:rsid w:val="00A32FC0"/>
    <w:rsid w:val="00A34601"/>
    <w:rsid w:val="00A36CD9"/>
    <w:rsid w:val="00A37C5A"/>
    <w:rsid w:val="00A40972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6FD"/>
    <w:rsid w:val="00A55705"/>
    <w:rsid w:val="00A55D83"/>
    <w:rsid w:val="00A5669C"/>
    <w:rsid w:val="00A60B3D"/>
    <w:rsid w:val="00A60CF8"/>
    <w:rsid w:val="00A618A3"/>
    <w:rsid w:val="00A63127"/>
    <w:rsid w:val="00A63A37"/>
    <w:rsid w:val="00A63C9B"/>
    <w:rsid w:val="00A654C3"/>
    <w:rsid w:val="00A669BF"/>
    <w:rsid w:val="00A67BC2"/>
    <w:rsid w:val="00A70BA5"/>
    <w:rsid w:val="00A710D9"/>
    <w:rsid w:val="00A722D8"/>
    <w:rsid w:val="00A7297F"/>
    <w:rsid w:val="00A7398E"/>
    <w:rsid w:val="00A740F4"/>
    <w:rsid w:val="00A743BE"/>
    <w:rsid w:val="00A766AC"/>
    <w:rsid w:val="00A76C26"/>
    <w:rsid w:val="00A77A92"/>
    <w:rsid w:val="00A77B66"/>
    <w:rsid w:val="00A80309"/>
    <w:rsid w:val="00A803EB"/>
    <w:rsid w:val="00A80EF5"/>
    <w:rsid w:val="00A81C86"/>
    <w:rsid w:val="00A9116F"/>
    <w:rsid w:val="00A913B3"/>
    <w:rsid w:val="00A91A59"/>
    <w:rsid w:val="00A91CBF"/>
    <w:rsid w:val="00A92655"/>
    <w:rsid w:val="00A92F7D"/>
    <w:rsid w:val="00A93C7F"/>
    <w:rsid w:val="00A947ED"/>
    <w:rsid w:val="00A96038"/>
    <w:rsid w:val="00A96580"/>
    <w:rsid w:val="00A96AC6"/>
    <w:rsid w:val="00A972F5"/>
    <w:rsid w:val="00AA0083"/>
    <w:rsid w:val="00AA2A72"/>
    <w:rsid w:val="00AA3710"/>
    <w:rsid w:val="00AA3BE4"/>
    <w:rsid w:val="00AA5207"/>
    <w:rsid w:val="00AA670C"/>
    <w:rsid w:val="00AA7451"/>
    <w:rsid w:val="00AA74EF"/>
    <w:rsid w:val="00AA7523"/>
    <w:rsid w:val="00AB06EA"/>
    <w:rsid w:val="00AB14A1"/>
    <w:rsid w:val="00AB1EFD"/>
    <w:rsid w:val="00AB45F7"/>
    <w:rsid w:val="00AB4F97"/>
    <w:rsid w:val="00AB6B89"/>
    <w:rsid w:val="00AB6C15"/>
    <w:rsid w:val="00AB6FCC"/>
    <w:rsid w:val="00AB7B9C"/>
    <w:rsid w:val="00AC27E2"/>
    <w:rsid w:val="00AC2CDF"/>
    <w:rsid w:val="00AC326D"/>
    <w:rsid w:val="00AC3E24"/>
    <w:rsid w:val="00AC489C"/>
    <w:rsid w:val="00AC4FED"/>
    <w:rsid w:val="00AC5641"/>
    <w:rsid w:val="00AC6D99"/>
    <w:rsid w:val="00AD1D70"/>
    <w:rsid w:val="00AD1DA6"/>
    <w:rsid w:val="00AD1DF3"/>
    <w:rsid w:val="00AD1F64"/>
    <w:rsid w:val="00AD2A00"/>
    <w:rsid w:val="00AD320D"/>
    <w:rsid w:val="00AD4E1B"/>
    <w:rsid w:val="00AD52C5"/>
    <w:rsid w:val="00AD57DF"/>
    <w:rsid w:val="00AD5BC2"/>
    <w:rsid w:val="00AD6939"/>
    <w:rsid w:val="00AD7015"/>
    <w:rsid w:val="00AD7A41"/>
    <w:rsid w:val="00AD7ED9"/>
    <w:rsid w:val="00AE0D8D"/>
    <w:rsid w:val="00AE1708"/>
    <w:rsid w:val="00AE373F"/>
    <w:rsid w:val="00AE3ECA"/>
    <w:rsid w:val="00AE445B"/>
    <w:rsid w:val="00AF03ED"/>
    <w:rsid w:val="00AF06B5"/>
    <w:rsid w:val="00AF2391"/>
    <w:rsid w:val="00AF2A5D"/>
    <w:rsid w:val="00AF3718"/>
    <w:rsid w:val="00AF48E1"/>
    <w:rsid w:val="00AF4BD5"/>
    <w:rsid w:val="00AF5206"/>
    <w:rsid w:val="00AF6579"/>
    <w:rsid w:val="00AF7297"/>
    <w:rsid w:val="00AF7736"/>
    <w:rsid w:val="00B02084"/>
    <w:rsid w:val="00B02D58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7D7"/>
    <w:rsid w:val="00B17636"/>
    <w:rsid w:val="00B20DC3"/>
    <w:rsid w:val="00B20FE0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03E2"/>
    <w:rsid w:val="00B41DC5"/>
    <w:rsid w:val="00B4200A"/>
    <w:rsid w:val="00B45A88"/>
    <w:rsid w:val="00B4754A"/>
    <w:rsid w:val="00B517BC"/>
    <w:rsid w:val="00B54F98"/>
    <w:rsid w:val="00B57687"/>
    <w:rsid w:val="00B61F3D"/>
    <w:rsid w:val="00B65A34"/>
    <w:rsid w:val="00B65A4F"/>
    <w:rsid w:val="00B676A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E5E"/>
    <w:rsid w:val="00B85278"/>
    <w:rsid w:val="00B91D3C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68BE"/>
    <w:rsid w:val="00BD0293"/>
    <w:rsid w:val="00BD07DD"/>
    <w:rsid w:val="00BD12E0"/>
    <w:rsid w:val="00BD6124"/>
    <w:rsid w:val="00BD6A52"/>
    <w:rsid w:val="00BD6D41"/>
    <w:rsid w:val="00BE00A3"/>
    <w:rsid w:val="00BE0234"/>
    <w:rsid w:val="00BE02B4"/>
    <w:rsid w:val="00BE04FA"/>
    <w:rsid w:val="00BE0570"/>
    <w:rsid w:val="00BE16CD"/>
    <w:rsid w:val="00BE2D48"/>
    <w:rsid w:val="00BE2EBD"/>
    <w:rsid w:val="00BE30BA"/>
    <w:rsid w:val="00BE4219"/>
    <w:rsid w:val="00BE4A17"/>
    <w:rsid w:val="00BE6E49"/>
    <w:rsid w:val="00BE7126"/>
    <w:rsid w:val="00BE7FDD"/>
    <w:rsid w:val="00BF01D3"/>
    <w:rsid w:val="00BF1693"/>
    <w:rsid w:val="00BF199C"/>
    <w:rsid w:val="00BF24EA"/>
    <w:rsid w:val="00BF258B"/>
    <w:rsid w:val="00BF258F"/>
    <w:rsid w:val="00BF2ECA"/>
    <w:rsid w:val="00BF4183"/>
    <w:rsid w:val="00BF4BFD"/>
    <w:rsid w:val="00BF5018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5ED"/>
    <w:rsid w:val="00C11D25"/>
    <w:rsid w:val="00C1301D"/>
    <w:rsid w:val="00C1489E"/>
    <w:rsid w:val="00C1662B"/>
    <w:rsid w:val="00C206FE"/>
    <w:rsid w:val="00C20EAC"/>
    <w:rsid w:val="00C2189F"/>
    <w:rsid w:val="00C220CB"/>
    <w:rsid w:val="00C22462"/>
    <w:rsid w:val="00C2309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0515"/>
    <w:rsid w:val="00C41A04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4A12"/>
    <w:rsid w:val="00C658F0"/>
    <w:rsid w:val="00C67242"/>
    <w:rsid w:val="00C676E2"/>
    <w:rsid w:val="00C67DF0"/>
    <w:rsid w:val="00C700AD"/>
    <w:rsid w:val="00C705F8"/>
    <w:rsid w:val="00C70784"/>
    <w:rsid w:val="00C72A96"/>
    <w:rsid w:val="00C73636"/>
    <w:rsid w:val="00C737F9"/>
    <w:rsid w:val="00C73AEF"/>
    <w:rsid w:val="00C74221"/>
    <w:rsid w:val="00C746C6"/>
    <w:rsid w:val="00C7575A"/>
    <w:rsid w:val="00C76758"/>
    <w:rsid w:val="00C77392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40BB"/>
    <w:rsid w:val="00C9425C"/>
    <w:rsid w:val="00C95466"/>
    <w:rsid w:val="00C95A14"/>
    <w:rsid w:val="00C95F3C"/>
    <w:rsid w:val="00C971EE"/>
    <w:rsid w:val="00C9736A"/>
    <w:rsid w:val="00C97E52"/>
    <w:rsid w:val="00CA13A3"/>
    <w:rsid w:val="00CA20C8"/>
    <w:rsid w:val="00CA404B"/>
    <w:rsid w:val="00CA595D"/>
    <w:rsid w:val="00CA6AAE"/>
    <w:rsid w:val="00CA6C1A"/>
    <w:rsid w:val="00CA723B"/>
    <w:rsid w:val="00CA7BE8"/>
    <w:rsid w:val="00CB2834"/>
    <w:rsid w:val="00CB2BFD"/>
    <w:rsid w:val="00CB5C90"/>
    <w:rsid w:val="00CB70C8"/>
    <w:rsid w:val="00CC08C8"/>
    <w:rsid w:val="00CC4361"/>
    <w:rsid w:val="00CC4EA4"/>
    <w:rsid w:val="00CC6593"/>
    <w:rsid w:val="00CC69C5"/>
    <w:rsid w:val="00CC748B"/>
    <w:rsid w:val="00CD1650"/>
    <w:rsid w:val="00CD2785"/>
    <w:rsid w:val="00CD3A8D"/>
    <w:rsid w:val="00CD3D94"/>
    <w:rsid w:val="00CD4862"/>
    <w:rsid w:val="00CD4929"/>
    <w:rsid w:val="00CD5ABD"/>
    <w:rsid w:val="00CD6D92"/>
    <w:rsid w:val="00CE05A3"/>
    <w:rsid w:val="00CE15F8"/>
    <w:rsid w:val="00CE23E5"/>
    <w:rsid w:val="00CE37B9"/>
    <w:rsid w:val="00CE637C"/>
    <w:rsid w:val="00CE7002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4497"/>
    <w:rsid w:val="00D152A2"/>
    <w:rsid w:val="00D15309"/>
    <w:rsid w:val="00D15BB3"/>
    <w:rsid w:val="00D16245"/>
    <w:rsid w:val="00D17523"/>
    <w:rsid w:val="00D17603"/>
    <w:rsid w:val="00D203E5"/>
    <w:rsid w:val="00D203F3"/>
    <w:rsid w:val="00D266D6"/>
    <w:rsid w:val="00D267B3"/>
    <w:rsid w:val="00D30829"/>
    <w:rsid w:val="00D308F9"/>
    <w:rsid w:val="00D32C1E"/>
    <w:rsid w:val="00D341F7"/>
    <w:rsid w:val="00D35A3D"/>
    <w:rsid w:val="00D4073C"/>
    <w:rsid w:val="00D407AE"/>
    <w:rsid w:val="00D40C64"/>
    <w:rsid w:val="00D4133F"/>
    <w:rsid w:val="00D413CF"/>
    <w:rsid w:val="00D43B4B"/>
    <w:rsid w:val="00D44C4F"/>
    <w:rsid w:val="00D454E2"/>
    <w:rsid w:val="00D463A1"/>
    <w:rsid w:val="00D46525"/>
    <w:rsid w:val="00D4731C"/>
    <w:rsid w:val="00D51358"/>
    <w:rsid w:val="00D5153C"/>
    <w:rsid w:val="00D53C34"/>
    <w:rsid w:val="00D53EE7"/>
    <w:rsid w:val="00D540A9"/>
    <w:rsid w:val="00D548D3"/>
    <w:rsid w:val="00D55138"/>
    <w:rsid w:val="00D609D2"/>
    <w:rsid w:val="00D61D81"/>
    <w:rsid w:val="00D622D8"/>
    <w:rsid w:val="00D62789"/>
    <w:rsid w:val="00D62D62"/>
    <w:rsid w:val="00D62DC6"/>
    <w:rsid w:val="00D6349C"/>
    <w:rsid w:val="00D65119"/>
    <w:rsid w:val="00D65C75"/>
    <w:rsid w:val="00D65C82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8001B"/>
    <w:rsid w:val="00D8027D"/>
    <w:rsid w:val="00D83712"/>
    <w:rsid w:val="00D86C76"/>
    <w:rsid w:val="00D87497"/>
    <w:rsid w:val="00D87C88"/>
    <w:rsid w:val="00D87E54"/>
    <w:rsid w:val="00D90DA8"/>
    <w:rsid w:val="00D9267A"/>
    <w:rsid w:val="00D95C77"/>
    <w:rsid w:val="00D96B92"/>
    <w:rsid w:val="00D973EE"/>
    <w:rsid w:val="00DA3DB8"/>
    <w:rsid w:val="00DA3EEF"/>
    <w:rsid w:val="00DA471C"/>
    <w:rsid w:val="00DA4E34"/>
    <w:rsid w:val="00DA5C4D"/>
    <w:rsid w:val="00DA741B"/>
    <w:rsid w:val="00DB02DF"/>
    <w:rsid w:val="00DB18BC"/>
    <w:rsid w:val="00DB38FB"/>
    <w:rsid w:val="00DB3954"/>
    <w:rsid w:val="00DB3A24"/>
    <w:rsid w:val="00DB3D02"/>
    <w:rsid w:val="00DB4A94"/>
    <w:rsid w:val="00DB754A"/>
    <w:rsid w:val="00DC0C68"/>
    <w:rsid w:val="00DC22DA"/>
    <w:rsid w:val="00DC4315"/>
    <w:rsid w:val="00DC4359"/>
    <w:rsid w:val="00DC6B93"/>
    <w:rsid w:val="00DC7347"/>
    <w:rsid w:val="00DD089C"/>
    <w:rsid w:val="00DD0E86"/>
    <w:rsid w:val="00DD286E"/>
    <w:rsid w:val="00DD32D3"/>
    <w:rsid w:val="00DD34A3"/>
    <w:rsid w:val="00DD360E"/>
    <w:rsid w:val="00DD38FD"/>
    <w:rsid w:val="00DD45F0"/>
    <w:rsid w:val="00DD51E7"/>
    <w:rsid w:val="00DD72AD"/>
    <w:rsid w:val="00DE4E2B"/>
    <w:rsid w:val="00DE6B7C"/>
    <w:rsid w:val="00DF0821"/>
    <w:rsid w:val="00DF1081"/>
    <w:rsid w:val="00DF11B6"/>
    <w:rsid w:val="00DF1D70"/>
    <w:rsid w:val="00DF2650"/>
    <w:rsid w:val="00DF2731"/>
    <w:rsid w:val="00DF5C09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5AB4"/>
    <w:rsid w:val="00E07155"/>
    <w:rsid w:val="00E0735A"/>
    <w:rsid w:val="00E10200"/>
    <w:rsid w:val="00E111A8"/>
    <w:rsid w:val="00E16E17"/>
    <w:rsid w:val="00E17009"/>
    <w:rsid w:val="00E1733A"/>
    <w:rsid w:val="00E20505"/>
    <w:rsid w:val="00E21274"/>
    <w:rsid w:val="00E218BB"/>
    <w:rsid w:val="00E25389"/>
    <w:rsid w:val="00E25EF2"/>
    <w:rsid w:val="00E264CA"/>
    <w:rsid w:val="00E30466"/>
    <w:rsid w:val="00E30FF5"/>
    <w:rsid w:val="00E31D17"/>
    <w:rsid w:val="00E32D34"/>
    <w:rsid w:val="00E33484"/>
    <w:rsid w:val="00E347D9"/>
    <w:rsid w:val="00E35158"/>
    <w:rsid w:val="00E36009"/>
    <w:rsid w:val="00E37960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415D"/>
    <w:rsid w:val="00E560F9"/>
    <w:rsid w:val="00E5726E"/>
    <w:rsid w:val="00E57273"/>
    <w:rsid w:val="00E57ADA"/>
    <w:rsid w:val="00E60DAB"/>
    <w:rsid w:val="00E60FEB"/>
    <w:rsid w:val="00E61A3F"/>
    <w:rsid w:val="00E61BCD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1E04"/>
    <w:rsid w:val="00E72390"/>
    <w:rsid w:val="00E73A40"/>
    <w:rsid w:val="00E73A59"/>
    <w:rsid w:val="00E750E0"/>
    <w:rsid w:val="00E7799D"/>
    <w:rsid w:val="00E81B25"/>
    <w:rsid w:val="00E83946"/>
    <w:rsid w:val="00E856BD"/>
    <w:rsid w:val="00E86E73"/>
    <w:rsid w:val="00E87904"/>
    <w:rsid w:val="00E90959"/>
    <w:rsid w:val="00E90AC5"/>
    <w:rsid w:val="00E90C5D"/>
    <w:rsid w:val="00E91307"/>
    <w:rsid w:val="00E916BD"/>
    <w:rsid w:val="00E9243A"/>
    <w:rsid w:val="00E934B7"/>
    <w:rsid w:val="00E9447F"/>
    <w:rsid w:val="00E952B6"/>
    <w:rsid w:val="00EA1B57"/>
    <w:rsid w:val="00EA602E"/>
    <w:rsid w:val="00EA6EBD"/>
    <w:rsid w:val="00EA6FBE"/>
    <w:rsid w:val="00EA7884"/>
    <w:rsid w:val="00EA7B1B"/>
    <w:rsid w:val="00EB2DBA"/>
    <w:rsid w:val="00EB45D0"/>
    <w:rsid w:val="00EB4DE5"/>
    <w:rsid w:val="00EB6137"/>
    <w:rsid w:val="00EC0DE7"/>
    <w:rsid w:val="00EC34DB"/>
    <w:rsid w:val="00EC4890"/>
    <w:rsid w:val="00EC5FAF"/>
    <w:rsid w:val="00EC6FD2"/>
    <w:rsid w:val="00EC7489"/>
    <w:rsid w:val="00ED1A25"/>
    <w:rsid w:val="00ED215B"/>
    <w:rsid w:val="00ED2C1C"/>
    <w:rsid w:val="00ED3235"/>
    <w:rsid w:val="00ED4D36"/>
    <w:rsid w:val="00ED5BA7"/>
    <w:rsid w:val="00ED63FA"/>
    <w:rsid w:val="00ED6BE6"/>
    <w:rsid w:val="00ED731D"/>
    <w:rsid w:val="00ED7646"/>
    <w:rsid w:val="00ED7BA8"/>
    <w:rsid w:val="00EE24B0"/>
    <w:rsid w:val="00EE4523"/>
    <w:rsid w:val="00EE6614"/>
    <w:rsid w:val="00EE696C"/>
    <w:rsid w:val="00EE7007"/>
    <w:rsid w:val="00EF276C"/>
    <w:rsid w:val="00EF290A"/>
    <w:rsid w:val="00EF2B22"/>
    <w:rsid w:val="00EF2D33"/>
    <w:rsid w:val="00EF35C0"/>
    <w:rsid w:val="00EF3609"/>
    <w:rsid w:val="00EF588A"/>
    <w:rsid w:val="00EF6C82"/>
    <w:rsid w:val="00EF6E71"/>
    <w:rsid w:val="00EF7A9E"/>
    <w:rsid w:val="00EF7F37"/>
    <w:rsid w:val="00F01D6D"/>
    <w:rsid w:val="00F032E9"/>
    <w:rsid w:val="00F03F3D"/>
    <w:rsid w:val="00F04015"/>
    <w:rsid w:val="00F06E43"/>
    <w:rsid w:val="00F06E74"/>
    <w:rsid w:val="00F104DD"/>
    <w:rsid w:val="00F12648"/>
    <w:rsid w:val="00F14A91"/>
    <w:rsid w:val="00F158A2"/>
    <w:rsid w:val="00F21B00"/>
    <w:rsid w:val="00F23209"/>
    <w:rsid w:val="00F24BC2"/>
    <w:rsid w:val="00F24F4C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2266"/>
    <w:rsid w:val="00F4353C"/>
    <w:rsid w:val="00F44154"/>
    <w:rsid w:val="00F453F7"/>
    <w:rsid w:val="00F50617"/>
    <w:rsid w:val="00F50A28"/>
    <w:rsid w:val="00F51D30"/>
    <w:rsid w:val="00F53112"/>
    <w:rsid w:val="00F535A1"/>
    <w:rsid w:val="00F54319"/>
    <w:rsid w:val="00F5465D"/>
    <w:rsid w:val="00F54C1F"/>
    <w:rsid w:val="00F54EDA"/>
    <w:rsid w:val="00F551B0"/>
    <w:rsid w:val="00F61660"/>
    <w:rsid w:val="00F61FEF"/>
    <w:rsid w:val="00F640F8"/>
    <w:rsid w:val="00F65F36"/>
    <w:rsid w:val="00F66EE4"/>
    <w:rsid w:val="00F673BF"/>
    <w:rsid w:val="00F72FDA"/>
    <w:rsid w:val="00F732FD"/>
    <w:rsid w:val="00F737BC"/>
    <w:rsid w:val="00F74067"/>
    <w:rsid w:val="00F74303"/>
    <w:rsid w:val="00F74CB4"/>
    <w:rsid w:val="00F76B76"/>
    <w:rsid w:val="00F775D0"/>
    <w:rsid w:val="00F80385"/>
    <w:rsid w:val="00F80CA1"/>
    <w:rsid w:val="00F80D2E"/>
    <w:rsid w:val="00F81F5D"/>
    <w:rsid w:val="00F82CC7"/>
    <w:rsid w:val="00F87853"/>
    <w:rsid w:val="00F91937"/>
    <w:rsid w:val="00F931E0"/>
    <w:rsid w:val="00F94045"/>
    <w:rsid w:val="00F95751"/>
    <w:rsid w:val="00F9615B"/>
    <w:rsid w:val="00F97E21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304F"/>
    <w:rsid w:val="00FB43F5"/>
    <w:rsid w:val="00FB6EAB"/>
    <w:rsid w:val="00FB7700"/>
    <w:rsid w:val="00FC0953"/>
    <w:rsid w:val="00FC10FF"/>
    <w:rsid w:val="00FC2311"/>
    <w:rsid w:val="00FC2A68"/>
    <w:rsid w:val="00FC4EC2"/>
    <w:rsid w:val="00FC74C6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0C7E"/>
    <w:rsid w:val="00FF126B"/>
    <w:rsid w:val="00FF1B9A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6A6F54"/>
  <w15:docId w15:val="{4D192237-DEAA-4B71-B65A-E14F4E9C1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aliases w:val="Numerowanie,List Paragraph,Akapit z listą BS,Kolorowa lista — akcent 11,L1,Akapit z listą5,sw tekst,wypunktowanie,2 heading,A_wyliczenie,K-P_odwolanie,maz_wyliczenie,opis dzialania,CW_Lista,Lista num,Wypunktowanie"/>
    <w:basedOn w:val="Normalny"/>
    <w:link w:val="AkapitzlistZnak"/>
    <w:uiPriority w:val="34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customStyle="1" w:styleId="Jasnecieniowanieakcent11">
    <w:name w:val="Jasne cieniowanie — akcent 1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3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1 Znak,Akapit z listą5 Znak,sw tekst Znak,wypunktowanie Znak,2 heading Znak,A_wyliczenie Znak,K-P_odwolanie Znak,maz_wyliczenie Znak"/>
    <w:basedOn w:val="Domylnaczcionkaakapitu"/>
    <w:link w:val="Akapitzlist"/>
    <w:uiPriority w:val="34"/>
    <w:qFormat/>
    <w:rsid w:val="0092792E"/>
    <w:rPr>
      <w:rFonts w:ascii="Times New Roman" w:hAnsi="Times New Roman"/>
      <w:szCs w:val="22"/>
      <w:lang w:eastAsia="en-US"/>
    </w:rPr>
  </w:style>
  <w:style w:type="paragraph" w:customStyle="1" w:styleId="Default">
    <w:name w:val="Default"/>
    <w:rsid w:val="00564DE0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Domylnaczcionkaakapitu1">
    <w:name w:val="Domyślna czcionka akapitu1"/>
    <w:rsid w:val="00982626"/>
  </w:style>
  <w:style w:type="character" w:customStyle="1" w:styleId="DeltaViewInsertion">
    <w:name w:val="DeltaView Insertion"/>
    <w:rsid w:val="00B20DC3"/>
    <w:rPr>
      <w:b/>
      <w:bCs w:val="0"/>
      <w:i/>
      <w:iCs w:val="0"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0DC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0DC3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0DC3"/>
    <w:rPr>
      <w:vertAlign w:val="superscript"/>
    </w:rPr>
  </w:style>
  <w:style w:type="paragraph" w:customStyle="1" w:styleId="Heading">
    <w:name w:val="Heading"/>
    <w:basedOn w:val="Normalny"/>
    <w:rsid w:val="00BE4219"/>
    <w:pPr>
      <w:widowControl w:val="0"/>
      <w:suppressLineNumbers/>
      <w:tabs>
        <w:tab w:val="center" w:pos="4831"/>
        <w:tab w:val="right" w:pos="9662"/>
      </w:tabs>
      <w:suppressAutoHyphens/>
      <w:autoSpaceDN w:val="0"/>
      <w:ind w:left="0" w:firstLine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BodyText21">
    <w:name w:val="Body Text 21"/>
    <w:basedOn w:val="Normalny"/>
    <w:rsid w:val="009463C9"/>
    <w:pPr>
      <w:widowControl w:val="0"/>
      <w:suppressAutoHyphens/>
      <w:ind w:left="0" w:firstLine="708"/>
      <w:jc w:val="both"/>
    </w:pPr>
    <w:rPr>
      <w:rFonts w:eastAsia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0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594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Dudczak</dc:creator>
  <cp:lastModifiedBy>Ewa Dudczak</cp:lastModifiedBy>
  <cp:revision>7</cp:revision>
  <cp:lastPrinted>2026-01-14T11:08:00Z</cp:lastPrinted>
  <dcterms:created xsi:type="dcterms:W3CDTF">2024-05-23T14:31:00Z</dcterms:created>
  <dcterms:modified xsi:type="dcterms:W3CDTF">2026-01-14T11:08:00Z</dcterms:modified>
</cp:coreProperties>
</file>